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460A8" w14:textId="77777777" w:rsidR="007D31C3" w:rsidRDefault="007D31C3" w:rsidP="007D31C3">
      <w:pPr>
        <w:pStyle w:val="Titolo1"/>
        <w:jc w:val="center"/>
        <w:rPr>
          <w:sz w:val="20"/>
          <w:szCs w:val="20"/>
        </w:rPr>
      </w:pPr>
      <w:r>
        <w:t>Allegato</w:t>
      </w:r>
    </w:p>
    <w:p w14:paraId="542CFDA6" w14:textId="77777777" w:rsidR="007D31C3" w:rsidRDefault="007D31C3" w:rsidP="007D31C3">
      <w:pPr>
        <w:spacing w:before="0" w:after="0"/>
        <w:rPr>
          <w:sz w:val="20"/>
          <w:szCs w:val="20"/>
        </w:rPr>
      </w:pPr>
    </w:p>
    <w:p w14:paraId="5D0BA35E" w14:textId="77777777" w:rsidR="007D31C3" w:rsidRDefault="007D31C3" w:rsidP="007D31C3">
      <w:pPr>
        <w:pStyle w:val="Annexetitre"/>
        <w:spacing w:before="0" w:after="0"/>
        <w:jc w:val="both"/>
        <w:rPr>
          <w:caps/>
          <w:sz w:val="16"/>
          <w:szCs w:val="16"/>
          <w:u w:val="none"/>
        </w:rPr>
      </w:pPr>
    </w:p>
    <w:p w14:paraId="228733BA" w14:textId="77777777" w:rsidR="007D31C3" w:rsidRDefault="007D31C3" w:rsidP="007D31C3">
      <w:pPr>
        <w:pStyle w:val="Annexetitre"/>
        <w:spacing w:before="0" w:after="0"/>
      </w:pPr>
      <w:r>
        <w:rPr>
          <w:caps/>
          <w:sz w:val="16"/>
          <w:szCs w:val="16"/>
          <w:u w:val="none"/>
        </w:rPr>
        <w:t>Modello di formulario peril documento di gara unico europeo (DGUE)</w:t>
      </w:r>
    </w:p>
    <w:p w14:paraId="37D83399" w14:textId="77777777" w:rsidR="007D31C3" w:rsidRDefault="007D31C3" w:rsidP="007D31C3">
      <w:pPr>
        <w:spacing w:before="0" w:after="0"/>
      </w:pPr>
    </w:p>
    <w:p w14:paraId="7C4043EE" w14:textId="77777777" w:rsidR="007D31C3" w:rsidRDefault="007D31C3" w:rsidP="007D31C3">
      <w:pPr>
        <w:pStyle w:val="ChapterTitle"/>
        <w:spacing w:before="0" w:after="0"/>
        <w:jc w:val="both"/>
      </w:pPr>
      <w:r>
        <w:rPr>
          <w:sz w:val="18"/>
          <w:szCs w:val="18"/>
        </w:rPr>
        <w:t>Parte I: Informazioni sulla procedura di appalto e sull'amministrazione aggiudicatrice o ente aggiudicatore</w:t>
      </w:r>
    </w:p>
    <w:p w14:paraId="487AE903" w14:textId="77777777" w:rsidR="007D31C3" w:rsidRDefault="007D31C3" w:rsidP="007D31C3">
      <w:pPr>
        <w:spacing w:before="0" w:after="0"/>
      </w:pPr>
    </w:p>
    <w:p w14:paraId="2E49F321"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19D709E9"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14:paraId="69A3E4D7"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14:paraId="4F8F0AF5"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14:paraId="3DA446B3"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3917DE"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14:paraId="43558D7E" w14:textId="77777777" w:rsidR="007D31C3" w:rsidRDefault="007D31C3" w:rsidP="007D31C3">
      <w:pPr>
        <w:pStyle w:val="SectionTitle"/>
        <w:spacing w:before="0" w:after="0"/>
        <w:jc w:val="both"/>
        <w:rPr>
          <w:rFonts w:ascii="Arial" w:hAnsi="Arial" w:cs="Arial"/>
          <w:b w:val="0"/>
          <w:caps/>
          <w:sz w:val="16"/>
          <w:szCs w:val="16"/>
        </w:rPr>
      </w:pPr>
    </w:p>
    <w:p w14:paraId="4421FF8D" w14:textId="77777777" w:rsidR="007D31C3" w:rsidRDefault="007D31C3" w:rsidP="007D31C3">
      <w:pPr>
        <w:pStyle w:val="SectionTitle"/>
        <w:rPr>
          <w:rFonts w:ascii="Arial" w:hAnsi="Arial" w:cs="Arial"/>
          <w:w w:val="0"/>
          <w:sz w:val="15"/>
          <w:szCs w:val="15"/>
        </w:rPr>
      </w:pPr>
      <w:r>
        <w:rPr>
          <w:rFonts w:ascii="Arial" w:hAnsi="Arial" w:cs="Arial"/>
          <w:b w:val="0"/>
          <w:caps/>
          <w:sz w:val="16"/>
          <w:szCs w:val="16"/>
        </w:rPr>
        <w:t>Informazioni sulla procedura di appalto</w:t>
      </w:r>
    </w:p>
    <w:p w14:paraId="6755A9D3" w14:textId="77777777" w:rsidR="007D31C3" w:rsidRPr="003A443E"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rsidRPr="00005080" w14:paraId="4A76DEB1" w14:textId="77777777" w:rsidTr="00E1545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60E92E" w14:textId="77777777" w:rsidR="007D31C3" w:rsidRPr="00005080" w:rsidRDefault="007D31C3" w:rsidP="00E15451">
            <w:r w:rsidRPr="00005080">
              <w:rPr>
                <w:rFonts w:ascii="Arial" w:hAnsi="Arial" w:cs="Arial"/>
                <w:sz w:val="14"/>
                <w:szCs w:val="14"/>
              </w:rPr>
              <w:t>Identità del committente (</w:t>
            </w:r>
            <w:r w:rsidRPr="00005080">
              <w:rPr>
                <w:rStyle w:val="Rimandonotaapidipagina"/>
                <w:rFonts w:ascii="Arial" w:hAnsi="Arial" w:cs="Arial"/>
                <w:sz w:val="14"/>
                <w:szCs w:val="14"/>
              </w:rPr>
              <w:footnoteReference w:id="3"/>
            </w:r>
            <w:r w:rsidRPr="00005080">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301BF" w14:textId="77777777" w:rsidR="007D31C3" w:rsidRPr="00AC407E" w:rsidRDefault="007D31C3" w:rsidP="00E15451">
            <w:pPr>
              <w:rPr>
                <w:rFonts w:ascii="Arial" w:hAnsi="Arial" w:cs="Arial"/>
                <w:b/>
              </w:rPr>
            </w:pPr>
            <w:r w:rsidRPr="00E9660F">
              <w:rPr>
                <w:b/>
                <w:bCs/>
                <w:i/>
                <w:iCs/>
                <w:sz w:val="20"/>
                <w:szCs w:val="20"/>
              </w:rPr>
              <w:t>Ministero della Giustizia</w:t>
            </w:r>
            <w:r w:rsidRPr="00AC407E">
              <w:rPr>
                <w:rFonts w:ascii="Arial" w:hAnsi="Arial" w:cs="Arial"/>
                <w:b/>
                <w:sz w:val="14"/>
                <w:szCs w:val="14"/>
              </w:rPr>
              <w:t xml:space="preserve"> </w:t>
            </w:r>
          </w:p>
        </w:tc>
      </w:tr>
      <w:tr w:rsidR="007D31C3" w14:paraId="5D426920" w14:textId="77777777" w:rsidTr="00E15451">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4A1221" w14:textId="77777777" w:rsidR="007D31C3" w:rsidRPr="003A443E" w:rsidRDefault="007D31C3" w:rsidP="00E15451">
            <w:pPr>
              <w:rPr>
                <w:rFonts w:ascii="Arial" w:hAnsi="Arial" w:cs="Arial"/>
                <w:color w:val="000000"/>
                <w:sz w:val="14"/>
                <w:szCs w:val="14"/>
              </w:rPr>
            </w:pPr>
            <w:r w:rsidRPr="003A443E">
              <w:rPr>
                <w:rFonts w:ascii="Arial" w:hAnsi="Arial" w:cs="Arial"/>
                <w:color w:val="000000"/>
                <w:sz w:val="14"/>
                <w:szCs w:val="14"/>
              </w:rPr>
              <w:t xml:space="preserve">Nome: </w:t>
            </w:r>
          </w:p>
          <w:p w14:paraId="2DA6500F" w14:textId="77777777" w:rsidR="007D31C3" w:rsidRPr="003A443E" w:rsidRDefault="007D31C3" w:rsidP="00E15451">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5A21A5" w14:textId="77777777" w:rsidR="007D31C3" w:rsidRPr="00E9660F" w:rsidRDefault="007D31C3" w:rsidP="00E9660F">
            <w:pPr>
              <w:rPr>
                <w:b/>
                <w:bCs/>
                <w:i/>
                <w:iCs/>
                <w:sz w:val="20"/>
                <w:szCs w:val="20"/>
              </w:rPr>
            </w:pPr>
            <w:r w:rsidRPr="00E9660F">
              <w:rPr>
                <w:b/>
                <w:bCs/>
                <w:i/>
                <w:iCs/>
                <w:sz w:val="20"/>
                <w:szCs w:val="20"/>
              </w:rPr>
              <w:t xml:space="preserve">Direzione Generale per i Sistemi Informativi Automatizzati, con sede in via Crescenzio n. 17/C, cap. 00193 - Roma </w:t>
            </w:r>
          </w:p>
          <w:p w14:paraId="7CC99ABE" w14:textId="77777777" w:rsidR="007D31C3" w:rsidRPr="00AC407E" w:rsidRDefault="007D31C3" w:rsidP="00E15451">
            <w:pPr>
              <w:rPr>
                <w:rFonts w:ascii="Arial" w:hAnsi="Arial" w:cs="Arial"/>
                <w:b/>
                <w:color w:val="000000"/>
                <w:sz w:val="14"/>
                <w:szCs w:val="14"/>
              </w:rPr>
            </w:pPr>
            <w:r w:rsidRPr="00E9660F">
              <w:rPr>
                <w:b/>
                <w:bCs/>
                <w:i/>
                <w:iCs/>
                <w:sz w:val="20"/>
                <w:szCs w:val="20"/>
              </w:rPr>
              <w:t>80184430587</w:t>
            </w:r>
            <w:r w:rsidRPr="00AC407E">
              <w:rPr>
                <w:rFonts w:ascii="Arial" w:hAnsi="Arial" w:cs="Arial"/>
                <w:b/>
                <w:color w:val="000000"/>
                <w:sz w:val="14"/>
                <w:szCs w:val="14"/>
              </w:rPr>
              <w:t xml:space="preserve">  </w:t>
            </w:r>
          </w:p>
        </w:tc>
      </w:tr>
      <w:tr w:rsidR="007D31C3" w14:paraId="36FA47F2" w14:textId="77777777" w:rsidTr="00E1545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C7E570" w14:textId="77777777" w:rsidR="007D31C3" w:rsidRDefault="007D31C3" w:rsidP="00E15451">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B9DA59" w14:textId="6448681E" w:rsidR="007D31C3" w:rsidRPr="00005080" w:rsidRDefault="00E9660F" w:rsidP="00E9660F">
            <w:pPr>
              <w:rPr>
                <w:color w:val="auto"/>
              </w:rPr>
            </w:pPr>
            <w:r>
              <w:rPr>
                <w:b/>
                <w:bCs/>
                <w:i/>
                <w:iCs/>
                <w:sz w:val="20"/>
                <w:szCs w:val="20"/>
              </w:rPr>
              <w:t>DIALOGO COMPETITIVO</w:t>
            </w:r>
          </w:p>
        </w:tc>
      </w:tr>
      <w:tr w:rsidR="007D31C3" w:rsidRPr="00AC407E" w14:paraId="2BD7B579" w14:textId="77777777" w:rsidTr="00E1545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AA6F0EC" w14:textId="77777777" w:rsidR="007D31C3" w:rsidRDefault="007D31C3" w:rsidP="00E15451">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1DF7D" w14:textId="5196C46B" w:rsidR="007D31C3" w:rsidRPr="00AC407E" w:rsidRDefault="00E9660F" w:rsidP="00E15451">
            <w:pPr>
              <w:rPr>
                <w:b/>
              </w:rPr>
            </w:pPr>
            <w:r w:rsidRPr="00E9660F">
              <w:rPr>
                <w:b/>
                <w:bCs/>
                <w:i/>
                <w:iCs/>
                <w:sz w:val="20"/>
                <w:szCs w:val="20"/>
              </w:rPr>
              <w:t xml:space="preserve">PER L’AFFIDAMENTO IN REGIME DI ACCORDO QUADRO DEL SERVIZIO DI INFORMATIZZAZIONE PROGETTAZIONE E GESTIONE DEI CONCORSI PUBBLICI DEL MINISTERO DELLA GIUSTIZIA </w:t>
            </w:r>
          </w:p>
        </w:tc>
      </w:tr>
      <w:tr w:rsidR="007D31C3" w14:paraId="6DEDC50E" w14:textId="77777777" w:rsidTr="00E1545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59AE90" w14:textId="77777777" w:rsidR="007D31C3" w:rsidRDefault="007D31C3" w:rsidP="00E15451">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9DCDD3" w14:textId="77777777" w:rsidR="007D31C3" w:rsidRDefault="007D31C3" w:rsidP="00E15451">
            <w:r>
              <w:rPr>
                <w:rFonts w:ascii="Arial" w:hAnsi="Arial" w:cs="Arial"/>
                <w:sz w:val="14"/>
                <w:szCs w:val="14"/>
              </w:rPr>
              <w:t>[   ]</w:t>
            </w:r>
          </w:p>
        </w:tc>
      </w:tr>
      <w:tr w:rsidR="007D31C3" w14:paraId="60856E8D" w14:textId="77777777" w:rsidTr="00E15451">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ADAD22" w14:textId="77777777" w:rsidR="007D31C3" w:rsidRPr="003A443E" w:rsidRDefault="007D31C3" w:rsidP="00E15451">
            <w:pPr>
              <w:rPr>
                <w:rFonts w:ascii="Arial" w:hAnsi="Arial" w:cs="Arial"/>
                <w:color w:val="000000"/>
                <w:sz w:val="14"/>
                <w:szCs w:val="14"/>
              </w:rPr>
            </w:pPr>
            <w:r w:rsidRPr="003A443E">
              <w:rPr>
                <w:rFonts w:ascii="Arial" w:hAnsi="Arial" w:cs="Arial"/>
                <w:color w:val="000000"/>
                <w:sz w:val="14"/>
                <w:szCs w:val="14"/>
              </w:rPr>
              <w:lastRenderedPageBreak/>
              <w:t xml:space="preserve">CIG </w:t>
            </w:r>
          </w:p>
          <w:p w14:paraId="2016E104" w14:textId="77777777" w:rsidR="00E9660F" w:rsidRDefault="00E9660F" w:rsidP="00E9660F">
            <w:pPr>
              <w:rPr>
                <w:rFonts w:ascii="Arial" w:hAnsi="Arial" w:cs="Arial"/>
                <w:color w:val="000000"/>
                <w:sz w:val="14"/>
                <w:szCs w:val="14"/>
              </w:rPr>
            </w:pPr>
            <w:r>
              <w:rPr>
                <w:rFonts w:ascii="Arial" w:hAnsi="Arial" w:cs="Arial"/>
                <w:color w:val="000000"/>
                <w:sz w:val="14"/>
                <w:szCs w:val="14"/>
              </w:rPr>
              <w:t xml:space="preserve">CUP </w:t>
            </w:r>
          </w:p>
          <w:p w14:paraId="2F947AB1" w14:textId="15DB7B53" w:rsidR="007D31C3" w:rsidRPr="003A443E" w:rsidRDefault="007D31C3" w:rsidP="00E9660F">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932788" w14:textId="5DD50DD4" w:rsidR="007D31C3" w:rsidRDefault="00E9660F" w:rsidP="00E15451">
            <w:pPr>
              <w:rPr>
                <w:rFonts w:ascii="Arial" w:hAnsi="Arial" w:cs="Arial"/>
                <w:color w:val="000000"/>
                <w:sz w:val="14"/>
                <w:szCs w:val="14"/>
              </w:rPr>
            </w:pPr>
            <w:r w:rsidRPr="00E9660F">
              <w:rPr>
                <w:rFonts w:ascii="Arial" w:eastAsia="Times New Roman" w:hAnsi="Arial" w:cs="Arial"/>
                <w:b/>
                <w:sz w:val="14"/>
                <w:szCs w:val="14"/>
              </w:rPr>
              <w:t>9356762444</w:t>
            </w:r>
            <w:r w:rsidR="007D31C3" w:rsidRPr="003A443E">
              <w:rPr>
                <w:rFonts w:ascii="Arial" w:hAnsi="Arial" w:cs="Arial"/>
                <w:color w:val="000000"/>
                <w:sz w:val="14"/>
                <w:szCs w:val="14"/>
              </w:rPr>
              <w:t xml:space="preserve"> </w:t>
            </w:r>
          </w:p>
          <w:p w14:paraId="09BE31B4" w14:textId="776FE826" w:rsidR="002A28CC" w:rsidRPr="003A443E" w:rsidRDefault="00973114" w:rsidP="00E15451">
            <w:pPr>
              <w:rPr>
                <w:color w:val="000000"/>
              </w:rPr>
            </w:pPr>
            <w:r w:rsidRPr="00973114">
              <w:rPr>
                <w:rFonts w:ascii="Arial" w:eastAsia="Times New Roman" w:hAnsi="Arial" w:cs="Arial"/>
                <w:b/>
                <w:sz w:val="14"/>
                <w:szCs w:val="14"/>
              </w:rPr>
              <w:t>CUP J51F22002090001</w:t>
            </w:r>
            <w:bookmarkStart w:id="0" w:name="_GoBack"/>
            <w:bookmarkEnd w:id="0"/>
          </w:p>
        </w:tc>
      </w:tr>
    </w:tbl>
    <w:p w14:paraId="79EEFED8"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60B3ACB0" w14:textId="77777777" w:rsidR="007D31C3" w:rsidRDefault="007D31C3" w:rsidP="007D31C3">
      <w:pPr>
        <w:pStyle w:val="ChapterTitle"/>
        <w:pageBreakBefore/>
        <w:rPr>
          <w:rFonts w:ascii="Arial" w:hAnsi="Arial" w:cs="Arial"/>
          <w:b w:val="0"/>
          <w:caps/>
          <w:sz w:val="16"/>
          <w:szCs w:val="16"/>
        </w:rPr>
      </w:pPr>
      <w:r>
        <w:rPr>
          <w:sz w:val="18"/>
          <w:szCs w:val="18"/>
        </w:rPr>
        <w:lastRenderedPageBreak/>
        <w:t>Parte II: Informazioni sull'operatore economico</w:t>
      </w:r>
    </w:p>
    <w:p w14:paraId="67F4BE77" w14:textId="77777777" w:rsidR="007D31C3" w:rsidRDefault="007D31C3" w:rsidP="007D31C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7D31C3" w14:paraId="31919802"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3BD5F7" w14:textId="77777777" w:rsidR="007D31C3" w:rsidRDefault="007D31C3" w:rsidP="00E15451">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98C2C71" w14:textId="77777777" w:rsidR="007D31C3" w:rsidRDefault="007D31C3" w:rsidP="00E15451">
            <w:pPr>
              <w:pStyle w:val="Text1"/>
              <w:ind w:left="0"/>
            </w:pPr>
            <w:r>
              <w:rPr>
                <w:rFonts w:ascii="Arial" w:hAnsi="Arial" w:cs="Arial"/>
                <w:b/>
                <w:sz w:val="14"/>
                <w:szCs w:val="14"/>
              </w:rPr>
              <w:t>Risposta:</w:t>
            </w:r>
          </w:p>
        </w:tc>
      </w:tr>
      <w:tr w:rsidR="007D31C3" w14:paraId="70348A98"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815DF8" w14:textId="77777777" w:rsidR="007D31C3" w:rsidRDefault="007D31C3" w:rsidP="00E15451">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FEB362" w14:textId="77777777" w:rsidR="007D31C3" w:rsidRDefault="007D31C3" w:rsidP="00E15451">
            <w:pPr>
              <w:pStyle w:val="Text1"/>
              <w:ind w:left="0"/>
            </w:pPr>
            <w:r>
              <w:rPr>
                <w:rFonts w:ascii="Arial" w:hAnsi="Arial" w:cs="Arial"/>
                <w:sz w:val="14"/>
                <w:szCs w:val="14"/>
              </w:rPr>
              <w:t>[   ]</w:t>
            </w:r>
          </w:p>
        </w:tc>
      </w:tr>
      <w:tr w:rsidR="007D31C3" w14:paraId="26BE46FE" w14:textId="77777777" w:rsidTr="00E15451">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B5DAD0" w14:textId="77777777" w:rsidR="007D31C3" w:rsidRDefault="007D31C3" w:rsidP="00E15451">
            <w:pPr>
              <w:pStyle w:val="Text1"/>
              <w:ind w:left="0"/>
              <w:rPr>
                <w:rFonts w:ascii="Arial" w:hAnsi="Arial" w:cs="Arial"/>
                <w:sz w:val="14"/>
                <w:szCs w:val="14"/>
              </w:rPr>
            </w:pPr>
            <w:r>
              <w:rPr>
                <w:rFonts w:ascii="Arial" w:hAnsi="Arial" w:cs="Arial"/>
                <w:sz w:val="14"/>
                <w:szCs w:val="14"/>
              </w:rPr>
              <w:t>Partita IVA, se applicabile:</w:t>
            </w:r>
          </w:p>
          <w:p w14:paraId="1D981F21" w14:textId="77777777" w:rsidR="007D31C3" w:rsidRDefault="007D31C3" w:rsidP="00E15451">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EE5FD" w14:textId="77777777" w:rsidR="007D31C3" w:rsidRDefault="007D31C3" w:rsidP="00E15451">
            <w:pPr>
              <w:pStyle w:val="Text1"/>
              <w:ind w:left="0"/>
              <w:rPr>
                <w:rFonts w:ascii="Arial" w:hAnsi="Arial" w:cs="Arial"/>
                <w:sz w:val="14"/>
                <w:szCs w:val="14"/>
              </w:rPr>
            </w:pPr>
            <w:r>
              <w:rPr>
                <w:rFonts w:ascii="Arial" w:hAnsi="Arial" w:cs="Arial"/>
                <w:sz w:val="14"/>
                <w:szCs w:val="14"/>
              </w:rPr>
              <w:t>[   ]</w:t>
            </w:r>
          </w:p>
          <w:p w14:paraId="3AFA132C" w14:textId="77777777" w:rsidR="007D31C3" w:rsidRDefault="007D31C3" w:rsidP="00E15451">
            <w:pPr>
              <w:pStyle w:val="Text1"/>
              <w:ind w:left="0"/>
            </w:pPr>
            <w:r>
              <w:rPr>
                <w:rFonts w:ascii="Arial" w:hAnsi="Arial" w:cs="Arial"/>
                <w:sz w:val="14"/>
                <w:szCs w:val="14"/>
              </w:rPr>
              <w:t>[   ]</w:t>
            </w:r>
          </w:p>
        </w:tc>
      </w:tr>
      <w:tr w:rsidR="007D31C3" w14:paraId="56403F89"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B6471A" w14:textId="77777777" w:rsidR="007D31C3" w:rsidRDefault="007D31C3" w:rsidP="00E15451">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7D29F91" w14:textId="77777777" w:rsidR="007D31C3" w:rsidRDefault="007D31C3" w:rsidP="00E15451">
            <w:pPr>
              <w:pStyle w:val="Text1"/>
              <w:ind w:left="0"/>
            </w:pPr>
            <w:r>
              <w:rPr>
                <w:rFonts w:ascii="Arial" w:hAnsi="Arial" w:cs="Arial"/>
                <w:sz w:val="14"/>
                <w:szCs w:val="14"/>
              </w:rPr>
              <w:t>[……………]</w:t>
            </w:r>
          </w:p>
        </w:tc>
      </w:tr>
      <w:tr w:rsidR="007D31C3" w14:paraId="6D59E6EF" w14:textId="77777777" w:rsidTr="00E15451">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9D25E02" w14:textId="77777777" w:rsidR="007D31C3" w:rsidRPr="003A443E" w:rsidRDefault="007D31C3" w:rsidP="00E15451">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14:paraId="7C35D05D" w14:textId="77777777" w:rsidR="007D31C3" w:rsidRPr="003A443E" w:rsidRDefault="007D31C3" w:rsidP="00E15451">
            <w:pPr>
              <w:pStyle w:val="Text1"/>
              <w:ind w:left="0"/>
              <w:rPr>
                <w:rFonts w:ascii="Arial" w:hAnsi="Arial" w:cs="Arial"/>
                <w:color w:val="000000"/>
                <w:sz w:val="14"/>
                <w:szCs w:val="14"/>
              </w:rPr>
            </w:pPr>
            <w:r w:rsidRPr="003A443E">
              <w:rPr>
                <w:rFonts w:ascii="Arial" w:hAnsi="Arial" w:cs="Arial"/>
                <w:color w:val="000000"/>
                <w:sz w:val="14"/>
                <w:szCs w:val="14"/>
              </w:rPr>
              <w:t>Telefono:</w:t>
            </w:r>
          </w:p>
          <w:p w14:paraId="37878742" w14:textId="77777777" w:rsidR="007D31C3" w:rsidRPr="003A443E" w:rsidRDefault="007D31C3" w:rsidP="00E15451">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655CB209" w14:textId="77777777" w:rsidR="007D31C3" w:rsidRPr="003A443E" w:rsidRDefault="007D31C3" w:rsidP="00E15451">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26F2EA" w14:textId="77777777" w:rsidR="007D31C3" w:rsidRDefault="007D31C3" w:rsidP="00E15451">
            <w:pPr>
              <w:pStyle w:val="Text1"/>
              <w:ind w:left="0"/>
              <w:rPr>
                <w:rFonts w:ascii="Arial" w:hAnsi="Arial" w:cs="Arial"/>
                <w:sz w:val="14"/>
                <w:szCs w:val="14"/>
              </w:rPr>
            </w:pPr>
            <w:r>
              <w:rPr>
                <w:rFonts w:ascii="Arial" w:hAnsi="Arial" w:cs="Arial"/>
                <w:sz w:val="14"/>
                <w:szCs w:val="14"/>
              </w:rPr>
              <w:t>[……………]</w:t>
            </w:r>
          </w:p>
          <w:p w14:paraId="6141C735" w14:textId="77777777" w:rsidR="007D31C3" w:rsidRDefault="007D31C3" w:rsidP="00E15451">
            <w:pPr>
              <w:pStyle w:val="Text1"/>
              <w:ind w:left="0"/>
              <w:rPr>
                <w:rFonts w:ascii="Arial" w:hAnsi="Arial" w:cs="Arial"/>
                <w:sz w:val="14"/>
                <w:szCs w:val="14"/>
              </w:rPr>
            </w:pPr>
            <w:r>
              <w:rPr>
                <w:rFonts w:ascii="Arial" w:hAnsi="Arial" w:cs="Arial"/>
                <w:sz w:val="14"/>
                <w:szCs w:val="14"/>
              </w:rPr>
              <w:t>[……………]</w:t>
            </w:r>
          </w:p>
          <w:p w14:paraId="3384320B" w14:textId="77777777" w:rsidR="007D31C3" w:rsidRDefault="007D31C3" w:rsidP="00E15451">
            <w:pPr>
              <w:pStyle w:val="Text1"/>
              <w:ind w:left="0"/>
              <w:rPr>
                <w:rFonts w:ascii="Arial" w:hAnsi="Arial" w:cs="Arial"/>
                <w:sz w:val="14"/>
                <w:szCs w:val="14"/>
              </w:rPr>
            </w:pPr>
            <w:r>
              <w:rPr>
                <w:rFonts w:ascii="Arial" w:hAnsi="Arial" w:cs="Arial"/>
                <w:sz w:val="14"/>
                <w:szCs w:val="14"/>
              </w:rPr>
              <w:t>[……………]</w:t>
            </w:r>
          </w:p>
          <w:p w14:paraId="71809826" w14:textId="77777777" w:rsidR="007D31C3" w:rsidRDefault="007D31C3" w:rsidP="00E15451">
            <w:pPr>
              <w:pStyle w:val="Text1"/>
              <w:ind w:left="0"/>
            </w:pPr>
            <w:r>
              <w:rPr>
                <w:rFonts w:ascii="Arial" w:hAnsi="Arial" w:cs="Arial"/>
                <w:sz w:val="14"/>
                <w:szCs w:val="14"/>
              </w:rPr>
              <w:t>[……………]</w:t>
            </w:r>
          </w:p>
        </w:tc>
      </w:tr>
      <w:tr w:rsidR="007D31C3" w14:paraId="04BD38FB"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FD45DA" w14:textId="77777777" w:rsidR="007D31C3" w:rsidRDefault="007D31C3" w:rsidP="00E15451">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6D8CBF" w14:textId="77777777" w:rsidR="007D31C3" w:rsidRDefault="007D31C3" w:rsidP="00E15451">
            <w:pPr>
              <w:pStyle w:val="Text1"/>
              <w:ind w:left="0"/>
            </w:pPr>
            <w:r>
              <w:rPr>
                <w:rFonts w:ascii="Arial" w:hAnsi="Arial" w:cs="Arial"/>
                <w:b/>
                <w:sz w:val="14"/>
                <w:szCs w:val="14"/>
              </w:rPr>
              <w:t>Risposta:</w:t>
            </w:r>
          </w:p>
        </w:tc>
      </w:tr>
      <w:tr w:rsidR="007D31C3" w14:paraId="1D940EF1"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3FB47F" w14:textId="77777777" w:rsidR="007D31C3" w:rsidRDefault="007D31C3" w:rsidP="00E15451">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E1194A" w14:textId="77777777" w:rsidR="007D31C3" w:rsidRDefault="007D31C3" w:rsidP="00E15451">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7D31C3" w14:paraId="39CDB914"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0DEC1F" w14:textId="77777777" w:rsidR="007D31C3" w:rsidRPr="003A443E" w:rsidRDefault="007D31C3" w:rsidP="00E15451">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14:paraId="75FA8486" w14:textId="77777777" w:rsidR="007D31C3" w:rsidRPr="003A443E" w:rsidRDefault="007D31C3" w:rsidP="00E15451">
            <w:pPr>
              <w:pStyle w:val="Text1"/>
              <w:spacing w:before="0" w:after="0"/>
              <w:ind w:left="0"/>
              <w:rPr>
                <w:rFonts w:ascii="Arial" w:hAnsi="Arial" w:cs="Arial"/>
                <w:b/>
                <w:color w:val="000000"/>
                <w:sz w:val="14"/>
                <w:szCs w:val="14"/>
              </w:rPr>
            </w:pPr>
          </w:p>
          <w:p w14:paraId="26BAF182" w14:textId="77777777" w:rsidR="007D31C3" w:rsidRPr="003A443E" w:rsidRDefault="007D31C3" w:rsidP="00E15451">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6CCFC032" w14:textId="77777777" w:rsidR="007D31C3" w:rsidRPr="003A443E" w:rsidRDefault="007D31C3" w:rsidP="00E15451">
            <w:pPr>
              <w:pStyle w:val="Text1"/>
              <w:spacing w:before="0" w:after="0"/>
              <w:ind w:left="0"/>
              <w:rPr>
                <w:rFonts w:ascii="Arial" w:hAnsi="Arial" w:cs="Arial"/>
                <w:color w:val="000000"/>
                <w:sz w:val="14"/>
                <w:szCs w:val="14"/>
              </w:rPr>
            </w:pPr>
          </w:p>
          <w:p w14:paraId="790D324D" w14:textId="77777777" w:rsidR="007D31C3" w:rsidRPr="003A443E" w:rsidRDefault="007D31C3" w:rsidP="00E15451">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0A4FA2CC" w14:textId="77777777" w:rsidR="007D31C3" w:rsidRPr="003A443E" w:rsidRDefault="007D31C3" w:rsidP="00E15451">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251219" w14:textId="77777777" w:rsidR="007D31C3" w:rsidRDefault="007D31C3" w:rsidP="00E15451">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14:paraId="25342672" w14:textId="77777777" w:rsidR="007D31C3" w:rsidRDefault="007D31C3" w:rsidP="00E15451">
            <w:pPr>
              <w:pStyle w:val="Text1"/>
              <w:spacing w:before="0" w:after="0"/>
              <w:ind w:left="0"/>
              <w:rPr>
                <w:rFonts w:ascii="Arial" w:hAnsi="Arial" w:cs="Arial"/>
                <w:sz w:val="14"/>
                <w:szCs w:val="14"/>
              </w:rPr>
            </w:pPr>
          </w:p>
          <w:p w14:paraId="5CB3A354" w14:textId="77777777" w:rsidR="007D31C3" w:rsidRDefault="007D31C3" w:rsidP="00E15451">
            <w:pPr>
              <w:pStyle w:val="Text1"/>
              <w:spacing w:before="0" w:after="0"/>
              <w:ind w:left="0"/>
              <w:rPr>
                <w:rFonts w:ascii="Arial" w:hAnsi="Arial" w:cs="Arial"/>
                <w:sz w:val="14"/>
                <w:szCs w:val="14"/>
              </w:rPr>
            </w:pPr>
          </w:p>
          <w:p w14:paraId="728DA507" w14:textId="77777777" w:rsidR="007D31C3" w:rsidRDefault="007D31C3" w:rsidP="00E15451">
            <w:pPr>
              <w:pStyle w:val="Text1"/>
              <w:spacing w:before="0" w:after="0"/>
              <w:ind w:left="0"/>
              <w:rPr>
                <w:rFonts w:ascii="Arial" w:hAnsi="Arial" w:cs="Arial"/>
                <w:sz w:val="14"/>
                <w:szCs w:val="14"/>
              </w:rPr>
            </w:pPr>
          </w:p>
          <w:p w14:paraId="3F0103BD" w14:textId="77777777" w:rsidR="007D31C3" w:rsidRDefault="007D31C3" w:rsidP="00E15451">
            <w:pPr>
              <w:pStyle w:val="Text1"/>
              <w:spacing w:before="0" w:after="0"/>
              <w:ind w:left="0"/>
              <w:rPr>
                <w:rFonts w:ascii="Arial" w:hAnsi="Arial" w:cs="Arial"/>
                <w:sz w:val="14"/>
                <w:szCs w:val="14"/>
              </w:rPr>
            </w:pPr>
          </w:p>
          <w:p w14:paraId="24F94FCA" w14:textId="77777777" w:rsidR="007D31C3" w:rsidRDefault="007D31C3" w:rsidP="00E15451">
            <w:pPr>
              <w:pStyle w:val="Text1"/>
              <w:spacing w:before="0" w:after="0"/>
              <w:ind w:left="0"/>
              <w:rPr>
                <w:rFonts w:ascii="Arial" w:hAnsi="Arial" w:cs="Arial"/>
                <w:sz w:val="14"/>
                <w:szCs w:val="14"/>
              </w:rPr>
            </w:pPr>
            <w:r>
              <w:rPr>
                <w:rFonts w:ascii="Arial" w:hAnsi="Arial" w:cs="Arial"/>
                <w:sz w:val="14"/>
                <w:szCs w:val="14"/>
              </w:rPr>
              <w:t>[……………]</w:t>
            </w:r>
          </w:p>
          <w:p w14:paraId="0B76C1F7" w14:textId="77777777" w:rsidR="007D31C3" w:rsidRDefault="007D31C3" w:rsidP="00E15451">
            <w:pPr>
              <w:pStyle w:val="Text1"/>
              <w:spacing w:before="0" w:after="0"/>
              <w:ind w:left="0"/>
              <w:rPr>
                <w:rFonts w:ascii="Arial" w:hAnsi="Arial" w:cs="Arial"/>
                <w:sz w:val="14"/>
                <w:szCs w:val="14"/>
              </w:rPr>
            </w:pPr>
          </w:p>
          <w:p w14:paraId="65FBE271" w14:textId="77777777" w:rsidR="007D31C3" w:rsidRDefault="007D31C3" w:rsidP="00E15451">
            <w:pPr>
              <w:pStyle w:val="Text1"/>
              <w:spacing w:before="0" w:after="0"/>
              <w:ind w:left="0"/>
              <w:rPr>
                <w:rFonts w:ascii="Arial" w:hAnsi="Arial" w:cs="Arial"/>
                <w:sz w:val="14"/>
                <w:szCs w:val="14"/>
              </w:rPr>
            </w:pPr>
          </w:p>
          <w:p w14:paraId="0B2AEE5B" w14:textId="77777777" w:rsidR="007D31C3" w:rsidRDefault="007D31C3" w:rsidP="00E15451">
            <w:pPr>
              <w:pStyle w:val="Text1"/>
              <w:spacing w:before="0" w:after="0"/>
              <w:ind w:left="0"/>
              <w:rPr>
                <w:rFonts w:ascii="Arial" w:hAnsi="Arial" w:cs="Arial"/>
                <w:sz w:val="14"/>
                <w:szCs w:val="14"/>
              </w:rPr>
            </w:pPr>
          </w:p>
          <w:p w14:paraId="0906E2B7" w14:textId="77777777" w:rsidR="007D31C3" w:rsidRDefault="007D31C3" w:rsidP="00E15451">
            <w:pPr>
              <w:pStyle w:val="Text1"/>
              <w:spacing w:before="0" w:after="0"/>
              <w:ind w:left="0"/>
              <w:rPr>
                <w:rFonts w:ascii="Arial" w:hAnsi="Arial" w:cs="Arial"/>
                <w:sz w:val="14"/>
                <w:szCs w:val="14"/>
              </w:rPr>
            </w:pPr>
            <w:r>
              <w:rPr>
                <w:rFonts w:ascii="Arial" w:hAnsi="Arial" w:cs="Arial"/>
                <w:sz w:val="14"/>
                <w:szCs w:val="14"/>
              </w:rPr>
              <w:t>[…………....]</w:t>
            </w:r>
          </w:p>
          <w:p w14:paraId="68344F29" w14:textId="77777777" w:rsidR="007D31C3" w:rsidRDefault="007D31C3" w:rsidP="00E15451">
            <w:pPr>
              <w:pStyle w:val="Text1"/>
              <w:spacing w:before="0" w:after="0"/>
              <w:ind w:left="0"/>
              <w:rPr>
                <w:rFonts w:ascii="Arial" w:hAnsi="Arial" w:cs="Arial"/>
                <w:sz w:val="14"/>
                <w:szCs w:val="14"/>
              </w:rPr>
            </w:pPr>
          </w:p>
        </w:tc>
      </w:tr>
      <w:tr w:rsidR="007D31C3" w14:paraId="0C9A21C6"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41FE4C" w14:textId="77777777" w:rsidR="007D31C3" w:rsidRPr="003A443E" w:rsidRDefault="007D31C3" w:rsidP="00E15451">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12C56EC5" w14:textId="77777777" w:rsidR="007D31C3" w:rsidRPr="003A443E" w:rsidRDefault="007D31C3" w:rsidP="00E15451">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B374825" w14:textId="77777777" w:rsidR="007D31C3" w:rsidRPr="003A443E" w:rsidRDefault="007D31C3" w:rsidP="00E15451">
            <w:pPr>
              <w:pStyle w:val="Text1"/>
              <w:spacing w:before="0" w:after="0"/>
              <w:ind w:left="0"/>
              <w:rPr>
                <w:rFonts w:ascii="Arial" w:hAnsi="Arial" w:cs="Arial"/>
                <w:color w:val="000000"/>
                <w:sz w:val="14"/>
                <w:szCs w:val="14"/>
              </w:rPr>
            </w:pPr>
          </w:p>
          <w:p w14:paraId="52D77F58" w14:textId="77777777" w:rsidR="007D31C3" w:rsidRPr="003A443E" w:rsidRDefault="007D31C3" w:rsidP="00E15451">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14:paraId="303D2CE2" w14:textId="77777777" w:rsidR="007D31C3" w:rsidRPr="003A443E" w:rsidRDefault="007D31C3" w:rsidP="00E15451">
            <w:pPr>
              <w:pStyle w:val="Text1"/>
              <w:spacing w:before="0" w:after="0"/>
              <w:ind w:left="0"/>
              <w:rPr>
                <w:rFonts w:ascii="Arial" w:hAnsi="Arial" w:cs="Arial"/>
                <w:color w:val="000000"/>
                <w:sz w:val="12"/>
                <w:szCs w:val="12"/>
              </w:rPr>
            </w:pPr>
          </w:p>
          <w:p w14:paraId="35EFB2BE" w14:textId="77777777" w:rsidR="007D31C3" w:rsidRPr="003A443E" w:rsidRDefault="007D31C3" w:rsidP="00E15451">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47A8F84B" w14:textId="77777777" w:rsidR="007D31C3" w:rsidRPr="003A443E" w:rsidRDefault="007D31C3" w:rsidP="00E15451">
            <w:pPr>
              <w:pStyle w:val="Text1"/>
              <w:spacing w:before="0" w:after="0"/>
              <w:ind w:left="720"/>
              <w:rPr>
                <w:rFonts w:ascii="Arial" w:hAnsi="Arial" w:cs="Arial"/>
                <w:i/>
                <w:color w:val="000000"/>
                <w:sz w:val="14"/>
                <w:szCs w:val="14"/>
              </w:rPr>
            </w:pPr>
          </w:p>
          <w:p w14:paraId="384A23D9" w14:textId="77777777" w:rsidR="007D31C3" w:rsidRPr="003A443E" w:rsidRDefault="007D31C3" w:rsidP="00E15451">
            <w:pPr>
              <w:pStyle w:val="Text1"/>
              <w:spacing w:before="0" w:after="0"/>
              <w:ind w:left="720"/>
              <w:rPr>
                <w:rFonts w:ascii="Arial" w:hAnsi="Arial" w:cs="Arial"/>
                <w:i/>
                <w:color w:val="000000"/>
                <w:sz w:val="14"/>
                <w:szCs w:val="14"/>
              </w:rPr>
            </w:pPr>
          </w:p>
          <w:p w14:paraId="0F4E0411" w14:textId="77777777" w:rsidR="007D31C3" w:rsidRPr="003A443E" w:rsidRDefault="007D31C3" w:rsidP="00E15451">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3EFEB78C" w14:textId="77777777" w:rsidR="007D31C3" w:rsidRPr="003A443E" w:rsidRDefault="007D31C3" w:rsidP="00E15451">
            <w:pPr>
              <w:pStyle w:val="Text1"/>
              <w:spacing w:before="0" w:after="0"/>
              <w:ind w:left="284" w:hanging="284"/>
              <w:rPr>
                <w:rFonts w:ascii="Arial" w:hAnsi="Arial" w:cs="Arial"/>
                <w:color w:val="000000"/>
                <w:sz w:val="14"/>
                <w:szCs w:val="14"/>
              </w:rPr>
            </w:pPr>
          </w:p>
          <w:p w14:paraId="4CD4589D" w14:textId="77777777" w:rsidR="007D31C3" w:rsidRPr="003A443E" w:rsidRDefault="007D31C3" w:rsidP="00E15451">
            <w:pPr>
              <w:pStyle w:val="Text1"/>
              <w:spacing w:before="0" w:after="0"/>
              <w:ind w:left="284" w:hanging="284"/>
              <w:rPr>
                <w:rFonts w:ascii="Arial" w:hAnsi="Arial" w:cs="Arial"/>
                <w:color w:val="000000"/>
                <w:sz w:val="14"/>
                <w:szCs w:val="14"/>
              </w:rPr>
            </w:pPr>
          </w:p>
          <w:p w14:paraId="09586850" w14:textId="77777777" w:rsidR="007D31C3" w:rsidRPr="003A443E" w:rsidRDefault="007D31C3" w:rsidP="00E15451">
            <w:pPr>
              <w:pStyle w:val="Text1"/>
              <w:spacing w:before="0" w:after="0"/>
              <w:ind w:left="284" w:hanging="284"/>
              <w:rPr>
                <w:rFonts w:ascii="Arial" w:hAnsi="Arial" w:cs="Arial"/>
                <w:color w:val="000000"/>
                <w:sz w:val="14"/>
                <w:szCs w:val="14"/>
              </w:rPr>
            </w:pPr>
          </w:p>
          <w:p w14:paraId="1FA68068" w14:textId="77777777" w:rsidR="007D31C3" w:rsidRPr="003A443E" w:rsidRDefault="007D31C3" w:rsidP="00E15451">
            <w:pPr>
              <w:pStyle w:val="Text1"/>
              <w:spacing w:before="0" w:after="0"/>
              <w:ind w:left="284" w:hanging="284"/>
              <w:rPr>
                <w:rFonts w:ascii="Arial" w:hAnsi="Arial" w:cs="Arial"/>
                <w:color w:val="000000"/>
                <w:sz w:val="14"/>
                <w:szCs w:val="14"/>
              </w:rPr>
            </w:pPr>
          </w:p>
          <w:p w14:paraId="5198EA3A" w14:textId="77777777" w:rsidR="007D31C3" w:rsidRPr="003A443E" w:rsidRDefault="007D31C3" w:rsidP="00E15451">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2EA44B96" w14:textId="77777777" w:rsidR="007D31C3" w:rsidRPr="003A443E" w:rsidRDefault="007D31C3" w:rsidP="00E15451">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6FF4932E" w14:textId="77777777" w:rsidR="007D31C3" w:rsidRPr="003A443E" w:rsidRDefault="007D31C3" w:rsidP="00E15451">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14BF35D0" w14:textId="77777777" w:rsidR="007D31C3" w:rsidRPr="003A443E" w:rsidRDefault="007D31C3" w:rsidP="00E15451">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68027D6" w14:textId="77777777" w:rsidR="007D31C3" w:rsidRPr="003A443E" w:rsidRDefault="007D31C3" w:rsidP="00E15451">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7D84E3DA" w14:textId="77777777" w:rsidR="007D31C3" w:rsidRPr="003A443E" w:rsidRDefault="007D31C3" w:rsidP="00E15451">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6E261B5A" w14:textId="77777777" w:rsidR="007D31C3" w:rsidRPr="003A443E" w:rsidRDefault="007D31C3" w:rsidP="00E15451">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6F440F5" w14:textId="77777777" w:rsidR="007D31C3" w:rsidRDefault="007D31C3" w:rsidP="00E15451">
            <w:pPr>
              <w:pStyle w:val="Text1"/>
              <w:ind w:left="0"/>
              <w:rPr>
                <w:rFonts w:ascii="Arial" w:hAnsi="Arial" w:cs="Arial"/>
                <w:sz w:val="15"/>
                <w:szCs w:val="15"/>
              </w:rPr>
            </w:pPr>
          </w:p>
          <w:p w14:paraId="236CDB2F" w14:textId="77777777" w:rsidR="007D31C3" w:rsidRDefault="007D31C3" w:rsidP="00E15451">
            <w:pPr>
              <w:pStyle w:val="Text1"/>
              <w:ind w:left="0"/>
              <w:rPr>
                <w:rFonts w:ascii="Arial" w:hAnsi="Arial" w:cs="Arial"/>
                <w:sz w:val="15"/>
                <w:szCs w:val="15"/>
              </w:rPr>
            </w:pPr>
          </w:p>
          <w:p w14:paraId="22216E4C" w14:textId="77777777" w:rsidR="007D31C3" w:rsidRDefault="007D31C3" w:rsidP="00E15451">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77911360" w14:textId="77777777" w:rsidR="007D31C3" w:rsidRDefault="007D31C3" w:rsidP="00E15451">
            <w:pPr>
              <w:pStyle w:val="Text1"/>
              <w:ind w:left="0"/>
              <w:rPr>
                <w:rFonts w:ascii="Arial" w:hAnsi="Arial" w:cs="Arial"/>
                <w:sz w:val="15"/>
                <w:szCs w:val="15"/>
              </w:rPr>
            </w:pPr>
          </w:p>
          <w:p w14:paraId="13A14BCE" w14:textId="77777777" w:rsidR="007D31C3" w:rsidRDefault="007D31C3" w:rsidP="00E15451">
            <w:pPr>
              <w:pStyle w:val="Text1"/>
              <w:ind w:left="0"/>
              <w:rPr>
                <w:rFonts w:ascii="Arial" w:hAnsi="Arial" w:cs="Arial"/>
                <w:sz w:val="15"/>
                <w:szCs w:val="15"/>
              </w:rPr>
            </w:pPr>
          </w:p>
          <w:p w14:paraId="2DE5D01D" w14:textId="77777777" w:rsidR="007D31C3" w:rsidRDefault="007D31C3" w:rsidP="00E15451">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646DBDCD" w14:textId="77777777" w:rsidR="007D31C3" w:rsidRDefault="007D31C3" w:rsidP="00E15451">
            <w:pPr>
              <w:pStyle w:val="Text1"/>
              <w:spacing w:before="0" w:after="0"/>
              <w:ind w:left="0"/>
              <w:rPr>
                <w:rFonts w:ascii="Arial" w:hAnsi="Arial" w:cs="Arial"/>
                <w:color w:val="000000"/>
                <w:sz w:val="14"/>
                <w:szCs w:val="14"/>
              </w:rPr>
            </w:pPr>
          </w:p>
          <w:p w14:paraId="6117566F" w14:textId="77777777" w:rsidR="007D31C3" w:rsidRDefault="007D31C3" w:rsidP="00E15451">
            <w:pPr>
              <w:pStyle w:val="Text1"/>
              <w:spacing w:before="0" w:after="0"/>
              <w:ind w:left="0"/>
              <w:rPr>
                <w:rFonts w:ascii="Arial" w:hAnsi="Arial" w:cs="Arial"/>
                <w:color w:val="000000"/>
                <w:sz w:val="14"/>
                <w:szCs w:val="14"/>
              </w:rPr>
            </w:pPr>
          </w:p>
          <w:p w14:paraId="575BCEEB" w14:textId="77777777" w:rsidR="007D31C3" w:rsidRDefault="007D31C3" w:rsidP="00E15451">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781DEB1A" w14:textId="77777777" w:rsidR="007D31C3" w:rsidRDefault="007D31C3" w:rsidP="00E15451">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2ED14D91" w14:textId="77777777" w:rsidR="007D31C3" w:rsidRDefault="007D31C3" w:rsidP="00E15451">
            <w:pPr>
              <w:pStyle w:val="Text1"/>
              <w:ind w:left="0"/>
              <w:rPr>
                <w:rFonts w:ascii="Arial" w:hAnsi="Arial" w:cs="Arial"/>
                <w:color w:val="000000"/>
                <w:sz w:val="14"/>
                <w:szCs w:val="14"/>
              </w:rPr>
            </w:pPr>
          </w:p>
          <w:p w14:paraId="2E9976BD" w14:textId="77777777" w:rsidR="007D31C3" w:rsidRDefault="007D31C3" w:rsidP="00E15451">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14:paraId="506CF9F0" w14:textId="77777777" w:rsidR="007D31C3" w:rsidRDefault="007D31C3" w:rsidP="00E15451">
            <w:pPr>
              <w:pStyle w:val="Text1"/>
              <w:ind w:left="0"/>
              <w:rPr>
                <w:rFonts w:ascii="Arial" w:hAnsi="Arial" w:cs="Arial"/>
                <w:color w:val="FF0000"/>
                <w:sz w:val="14"/>
                <w:szCs w:val="14"/>
                <w:highlight w:val="yellow"/>
              </w:rPr>
            </w:pPr>
          </w:p>
          <w:p w14:paraId="7FBD5EC0" w14:textId="77777777" w:rsidR="007D31C3" w:rsidRDefault="007D31C3" w:rsidP="00E15451">
            <w:pPr>
              <w:pStyle w:val="Text1"/>
              <w:ind w:left="0"/>
              <w:rPr>
                <w:rFonts w:ascii="Arial" w:hAnsi="Arial" w:cs="Arial"/>
                <w:color w:val="FF0000"/>
                <w:sz w:val="14"/>
                <w:szCs w:val="14"/>
                <w:highlight w:val="yellow"/>
              </w:rPr>
            </w:pPr>
          </w:p>
          <w:p w14:paraId="1EE8E18A" w14:textId="77777777" w:rsidR="007D31C3" w:rsidRDefault="007D31C3" w:rsidP="00E15451">
            <w:pPr>
              <w:pStyle w:val="Text1"/>
              <w:ind w:left="0"/>
              <w:rPr>
                <w:rFonts w:ascii="Arial" w:hAnsi="Arial" w:cs="Arial"/>
                <w:sz w:val="14"/>
                <w:szCs w:val="14"/>
              </w:rPr>
            </w:pPr>
          </w:p>
          <w:p w14:paraId="67213349" w14:textId="77777777" w:rsidR="007D31C3" w:rsidRDefault="007D31C3" w:rsidP="00E15451">
            <w:pPr>
              <w:pStyle w:val="Text1"/>
              <w:ind w:left="0"/>
              <w:rPr>
                <w:rFonts w:ascii="Arial" w:hAnsi="Arial" w:cs="Arial"/>
                <w:sz w:val="14"/>
                <w:szCs w:val="14"/>
              </w:rPr>
            </w:pPr>
          </w:p>
          <w:p w14:paraId="7FB974A5" w14:textId="77777777" w:rsidR="007D31C3" w:rsidRDefault="007D31C3" w:rsidP="00E15451">
            <w:pPr>
              <w:pStyle w:val="Text1"/>
              <w:ind w:left="0"/>
              <w:rPr>
                <w:rFonts w:ascii="Arial" w:hAnsi="Arial" w:cs="Arial"/>
                <w:sz w:val="14"/>
                <w:szCs w:val="14"/>
              </w:rPr>
            </w:pPr>
          </w:p>
          <w:p w14:paraId="08BCEB2F" w14:textId="77777777" w:rsidR="007D31C3" w:rsidRDefault="007D31C3" w:rsidP="00E15451">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52972CAF" w14:textId="77777777" w:rsidR="007D31C3" w:rsidRDefault="007D31C3" w:rsidP="00E15451">
            <w:pPr>
              <w:pStyle w:val="Text1"/>
              <w:spacing w:before="0"/>
              <w:ind w:left="0"/>
            </w:pPr>
            <w:r>
              <w:rPr>
                <w:rFonts w:ascii="Arial" w:hAnsi="Arial" w:cs="Arial"/>
                <w:sz w:val="14"/>
                <w:szCs w:val="14"/>
              </w:rPr>
              <w:t>[………..…][…………][……….…][……….…]</w:t>
            </w:r>
          </w:p>
        </w:tc>
      </w:tr>
      <w:tr w:rsidR="007D31C3" w14:paraId="6DEE1266" w14:textId="77777777" w:rsidTr="00E15451">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00E6780" w14:textId="77777777" w:rsidR="007D31C3" w:rsidRPr="003A443E" w:rsidRDefault="007D31C3" w:rsidP="00E15451">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13A54051" w14:textId="77777777" w:rsidR="007D31C3" w:rsidRPr="003A443E" w:rsidRDefault="007D31C3" w:rsidP="00E15451">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45A11A59" w14:textId="77777777" w:rsidR="007D31C3" w:rsidRPr="003A443E" w:rsidRDefault="007D31C3" w:rsidP="00E15451">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14:paraId="507CA7A4" w14:textId="77777777" w:rsidR="007D31C3" w:rsidRPr="003A443E" w:rsidRDefault="007D31C3" w:rsidP="00E15451">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59381A37" w14:textId="77777777" w:rsidR="007D31C3" w:rsidRPr="003A443E" w:rsidRDefault="007D31C3" w:rsidP="00E15451">
            <w:pPr>
              <w:pStyle w:val="Text1"/>
              <w:spacing w:before="0" w:after="0"/>
              <w:ind w:left="0"/>
              <w:rPr>
                <w:rFonts w:ascii="Arial" w:hAnsi="Arial" w:cs="Arial"/>
                <w:color w:val="000000"/>
                <w:sz w:val="14"/>
                <w:szCs w:val="14"/>
              </w:rPr>
            </w:pPr>
          </w:p>
          <w:p w14:paraId="58528F70" w14:textId="77777777" w:rsidR="007D31C3" w:rsidRPr="003A443E" w:rsidRDefault="007D31C3" w:rsidP="00E15451">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7255A542" w14:textId="77777777" w:rsidR="007D31C3" w:rsidRPr="003A443E" w:rsidRDefault="007D31C3" w:rsidP="00E15451">
            <w:pPr>
              <w:pStyle w:val="Text1"/>
              <w:spacing w:before="0" w:after="0"/>
              <w:ind w:left="720"/>
              <w:rPr>
                <w:rFonts w:ascii="Arial" w:hAnsi="Arial" w:cs="Arial"/>
                <w:i/>
                <w:color w:val="000000"/>
                <w:sz w:val="14"/>
                <w:szCs w:val="14"/>
              </w:rPr>
            </w:pPr>
          </w:p>
          <w:p w14:paraId="5AB1D28E" w14:textId="77777777" w:rsidR="007D31C3" w:rsidRPr="003A443E" w:rsidRDefault="007D31C3" w:rsidP="00E15451">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72E77BE8" w14:textId="77777777" w:rsidR="007D31C3" w:rsidRPr="003A443E" w:rsidRDefault="007D31C3" w:rsidP="00E15451">
            <w:pPr>
              <w:pStyle w:val="Text1"/>
              <w:spacing w:before="0" w:after="0"/>
              <w:ind w:left="284" w:hanging="284"/>
              <w:rPr>
                <w:rFonts w:ascii="Arial" w:hAnsi="Arial" w:cs="Arial"/>
                <w:color w:val="000000"/>
                <w:sz w:val="14"/>
                <w:szCs w:val="14"/>
              </w:rPr>
            </w:pPr>
          </w:p>
          <w:p w14:paraId="358969D2" w14:textId="77777777" w:rsidR="007D31C3" w:rsidRPr="003A443E" w:rsidRDefault="007D31C3" w:rsidP="00E15451">
            <w:pPr>
              <w:pStyle w:val="Text1"/>
              <w:spacing w:before="0" w:after="0"/>
              <w:ind w:left="284" w:hanging="284"/>
              <w:rPr>
                <w:rFonts w:ascii="Arial" w:hAnsi="Arial" w:cs="Arial"/>
                <w:color w:val="000000"/>
                <w:sz w:val="14"/>
                <w:szCs w:val="14"/>
              </w:rPr>
            </w:pPr>
          </w:p>
          <w:p w14:paraId="73AD5E8C" w14:textId="77777777" w:rsidR="007D31C3" w:rsidRPr="003A443E" w:rsidRDefault="007D31C3" w:rsidP="00E15451">
            <w:pPr>
              <w:pStyle w:val="Text1"/>
              <w:spacing w:before="0" w:after="0"/>
              <w:ind w:left="284" w:hanging="284"/>
              <w:rPr>
                <w:rFonts w:ascii="Arial" w:hAnsi="Arial" w:cs="Arial"/>
                <w:color w:val="000000"/>
                <w:sz w:val="14"/>
                <w:szCs w:val="14"/>
              </w:rPr>
            </w:pPr>
          </w:p>
          <w:p w14:paraId="5D112914" w14:textId="77777777" w:rsidR="007D31C3" w:rsidRPr="003A443E" w:rsidRDefault="007D31C3" w:rsidP="00E15451">
            <w:pPr>
              <w:pStyle w:val="Text1"/>
              <w:spacing w:before="0" w:after="0"/>
              <w:ind w:left="284" w:hanging="284"/>
              <w:rPr>
                <w:rFonts w:ascii="Arial" w:hAnsi="Arial" w:cs="Arial"/>
                <w:color w:val="000000"/>
                <w:sz w:val="14"/>
                <w:szCs w:val="14"/>
              </w:rPr>
            </w:pPr>
          </w:p>
          <w:p w14:paraId="7661C6CB" w14:textId="77777777" w:rsidR="007D31C3" w:rsidRPr="003A443E" w:rsidRDefault="007D31C3" w:rsidP="00E15451">
            <w:pPr>
              <w:pStyle w:val="Text1"/>
              <w:spacing w:before="0" w:after="0"/>
              <w:ind w:left="284" w:hanging="284"/>
              <w:rPr>
                <w:rFonts w:ascii="Arial" w:hAnsi="Arial" w:cs="Arial"/>
                <w:color w:val="000000"/>
                <w:sz w:val="14"/>
                <w:szCs w:val="14"/>
              </w:rPr>
            </w:pPr>
          </w:p>
          <w:p w14:paraId="2014547B" w14:textId="77777777" w:rsidR="007D31C3" w:rsidRPr="003A443E" w:rsidRDefault="007D31C3" w:rsidP="00E15451">
            <w:pPr>
              <w:pStyle w:val="Text1"/>
              <w:spacing w:before="0" w:after="0"/>
              <w:ind w:left="284" w:hanging="284"/>
              <w:rPr>
                <w:rFonts w:ascii="Arial" w:hAnsi="Arial" w:cs="Arial"/>
                <w:color w:val="000000"/>
                <w:sz w:val="14"/>
                <w:szCs w:val="14"/>
              </w:rPr>
            </w:pPr>
          </w:p>
          <w:p w14:paraId="46F9BA8A" w14:textId="77777777" w:rsidR="007D31C3" w:rsidRPr="003A443E" w:rsidRDefault="007D31C3" w:rsidP="00E15451">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75762163" w14:textId="77777777" w:rsidR="007D31C3" w:rsidRPr="003A443E" w:rsidRDefault="007D31C3" w:rsidP="00E15451">
            <w:pPr>
              <w:pStyle w:val="Text1"/>
              <w:spacing w:before="0" w:after="0"/>
              <w:ind w:left="284" w:hanging="284"/>
              <w:rPr>
                <w:rFonts w:ascii="Arial" w:hAnsi="Arial" w:cs="Arial"/>
                <w:color w:val="000000"/>
                <w:sz w:val="14"/>
                <w:szCs w:val="14"/>
              </w:rPr>
            </w:pPr>
          </w:p>
          <w:p w14:paraId="4FEBCA53" w14:textId="77777777" w:rsidR="007D31C3" w:rsidRPr="003A443E" w:rsidRDefault="007D31C3" w:rsidP="00E15451">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BDB9A1" w14:textId="77777777" w:rsidR="007D31C3" w:rsidRPr="003A443E" w:rsidRDefault="007D31C3" w:rsidP="00E15451">
            <w:pPr>
              <w:pStyle w:val="Text1"/>
              <w:ind w:left="0"/>
              <w:rPr>
                <w:rFonts w:ascii="Arial" w:hAnsi="Arial" w:cs="Arial"/>
                <w:color w:val="000000"/>
                <w:sz w:val="14"/>
                <w:szCs w:val="14"/>
              </w:rPr>
            </w:pPr>
          </w:p>
          <w:p w14:paraId="40872969" w14:textId="77777777" w:rsidR="007D31C3" w:rsidRPr="003A443E" w:rsidRDefault="007D31C3" w:rsidP="00E15451">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C4C6568" w14:textId="77777777" w:rsidR="007D31C3" w:rsidRPr="003A443E" w:rsidRDefault="007D31C3" w:rsidP="00E15451">
            <w:pPr>
              <w:pStyle w:val="Text1"/>
              <w:ind w:left="0"/>
              <w:rPr>
                <w:rFonts w:ascii="Arial" w:hAnsi="Arial" w:cs="Arial"/>
                <w:color w:val="000000"/>
                <w:sz w:val="14"/>
                <w:szCs w:val="14"/>
              </w:rPr>
            </w:pPr>
          </w:p>
          <w:p w14:paraId="39DB0C77" w14:textId="77777777" w:rsidR="007D31C3" w:rsidRPr="003A443E" w:rsidRDefault="007D31C3" w:rsidP="00E15451">
            <w:pPr>
              <w:pStyle w:val="Text1"/>
              <w:ind w:left="0"/>
              <w:rPr>
                <w:rFonts w:ascii="Arial" w:hAnsi="Arial" w:cs="Arial"/>
                <w:color w:val="000000"/>
                <w:sz w:val="14"/>
                <w:szCs w:val="14"/>
              </w:rPr>
            </w:pPr>
          </w:p>
          <w:p w14:paraId="237A0839" w14:textId="77777777" w:rsidR="007D31C3" w:rsidRPr="003A443E" w:rsidRDefault="007D31C3" w:rsidP="00E15451">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9A4821" w14:textId="77777777" w:rsidR="007D31C3" w:rsidRPr="003A443E" w:rsidRDefault="007D31C3" w:rsidP="00E15451">
            <w:pPr>
              <w:pStyle w:val="Text1"/>
              <w:ind w:left="0"/>
              <w:rPr>
                <w:rFonts w:ascii="Arial" w:hAnsi="Arial" w:cs="Arial"/>
                <w:color w:val="000000"/>
                <w:sz w:val="14"/>
                <w:szCs w:val="14"/>
              </w:rPr>
            </w:pPr>
          </w:p>
          <w:p w14:paraId="08CDD02A" w14:textId="77777777" w:rsidR="007D31C3" w:rsidRPr="003A443E" w:rsidRDefault="007D31C3" w:rsidP="00E15451">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5AB79B3F" w14:textId="77777777" w:rsidR="007D31C3" w:rsidRPr="003A443E" w:rsidRDefault="007D31C3" w:rsidP="00E15451">
            <w:pPr>
              <w:pStyle w:val="Text1"/>
              <w:spacing w:before="0" w:after="0"/>
              <w:ind w:left="0"/>
              <w:rPr>
                <w:rFonts w:ascii="Arial" w:hAnsi="Arial" w:cs="Arial"/>
                <w:color w:val="000000"/>
                <w:sz w:val="14"/>
                <w:szCs w:val="14"/>
              </w:rPr>
            </w:pPr>
          </w:p>
          <w:p w14:paraId="50CB9E5F" w14:textId="77777777" w:rsidR="007D31C3" w:rsidRPr="003A443E" w:rsidRDefault="007D31C3" w:rsidP="00E15451">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2E877E3A" w14:textId="77777777" w:rsidR="007D31C3" w:rsidRPr="003A443E" w:rsidRDefault="007D31C3" w:rsidP="00E15451">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1F023723" w14:textId="77777777" w:rsidR="007D31C3" w:rsidRPr="003A443E" w:rsidRDefault="007D31C3" w:rsidP="00E15451">
            <w:pPr>
              <w:pStyle w:val="Text1"/>
              <w:tabs>
                <w:tab w:val="left" w:pos="318"/>
              </w:tabs>
              <w:spacing w:before="0" w:after="0"/>
              <w:ind w:left="0"/>
              <w:rPr>
                <w:rFonts w:ascii="Arial" w:hAnsi="Arial" w:cs="Arial"/>
                <w:color w:val="000000"/>
                <w:sz w:val="14"/>
                <w:szCs w:val="14"/>
              </w:rPr>
            </w:pPr>
          </w:p>
          <w:p w14:paraId="3309F8CE" w14:textId="77777777" w:rsidR="007D31C3" w:rsidRPr="003A443E" w:rsidRDefault="007D31C3" w:rsidP="00E15451">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209ACE6E" w14:textId="77777777" w:rsidR="007D31C3" w:rsidRPr="003A443E" w:rsidRDefault="007D31C3" w:rsidP="00E15451">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7D31C3" w14:paraId="23E010F9" w14:textId="77777777" w:rsidTr="00E15451">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6144B4FC" w14:textId="77777777" w:rsidR="007D31C3" w:rsidRPr="003A443E" w:rsidRDefault="007D31C3" w:rsidP="00E15451">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D31C3" w14:paraId="013CC4B7"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5F7E9BC" w14:textId="77777777" w:rsidR="007D31C3" w:rsidRDefault="007D31C3" w:rsidP="00E15451">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CEC3DC" w14:textId="77777777" w:rsidR="007D31C3" w:rsidRDefault="007D31C3" w:rsidP="00E15451">
            <w:pPr>
              <w:pStyle w:val="Text1"/>
              <w:ind w:left="0"/>
            </w:pPr>
            <w:r>
              <w:rPr>
                <w:rFonts w:ascii="Arial" w:hAnsi="Arial" w:cs="Arial"/>
                <w:b/>
                <w:sz w:val="15"/>
                <w:szCs w:val="15"/>
              </w:rPr>
              <w:t>Risposta:</w:t>
            </w:r>
          </w:p>
        </w:tc>
      </w:tr>
      <w:tr w:rsidR="007D31C3" w14:paraId="76B393CA"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34247" w14:textId="77777777" w:rsidR="007D31C3" w:rsidRDefault="007D31C3" w:rsidP="00E15451">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1EC68B" w14:textId="77777777" w:rsidR="007D31C3" w:rsidRDefault="007D31C3" w:rsidP="00E15451">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7D31C3" w14:paraId="5A14A2DC" w14:textId="77777777" w:rsidTr="00E15451">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6239AFA8" w14:textId="77777777" w:rsidR="007D31C3" w:rsidRDefault="007D31C3" w:rsidP="00E15451">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7D31C3" w14:paraId="09AA1F90"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4B8C22A" w14:textId="77777777" w:rsidR="007D31C3" w:rsidRPr="003A443E" w:rsidRDefault="007D31C3" w:rsidP="00E15451">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1EFDA2D8" w14:textId="77777777" w:rsidR="007D31C3" w:rsidRPr="003A443E" w:rsidRDefault="007D31C3" w:rsidP="00E15451">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 xml:space="preserve">capofila, responsabile di compiti </w:t>
            </w:r>
            <w:proofErr w:type="spellStart"/>
            <w:r w:rsidRPr="003A443E">
              <w:rPr>
                <w:rFonts w:ascii="Arial" w:hAnsi="Arial" w:cs="Arial"/>
                <w:color w:val="000000"/>
                <w:sz w:val="14"/>
                <w:szCs w:val="14"/>
              </w:rPr>
              <w:t>specifici,ecc</w:t>
            </w:r>
            <w:proofErr w:type="spellEnd"/>
            <w:r w:rsidRPr="003A443E">
              <w:rPr>
                <w:rFonts w:ascii="Arial" w:hAnsi="Arial" w:cs="Arial"/>
                <w:color w:val="000000"/>
                <w:sz w:val="14"/>
                <w:szCs w:val="14"/>
              </w:rPr>
              <w:t>.):</w:t>
            </w:r>
          </w:p>
          <w:p w14:paraId="035D0D4B" w14:textId="77777777" w:rsidR="007D31C3" w:rsidRPr="003A443E" w:rsidRDefault="007D31C3" w:rsidP="00E15451">
            <w:pPr>
              <w:pStyle w:val="Text1"/>
              <w:spacing w:before="0" w:after="0"/>
              <w:ind w:left="284"/>
              <w:rPr>
                <w:rFonts w:ascii="Arial" w:hAnsi="Arial" w:cs="Arial"/>
                <w:color w:val="000000"/>
                <w:sz w:val="14"/>
                <w:szCs w:val="14"/>
              </w:rPr>
            </w:pPr>
          </w:p>
          <w:p w14:paraId="23D39B0A" w14:textId="77777777" w:rsidR="007D31C3" w:rsidRPr="003A443E" w:rsidRDefault="007D31C3" w:rsidP="00E15451">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07EF893B" w14:textId="77777777" w:rsidR="007D31C3" w:rsidRPr="003A443E" w:rsidRDefault="007D31C3" w:rsidP="00E15451">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0B705190" w14:textId="77777777" w:rsidR="007D31C3" w:rsidRPr="003A443E" w:rsidRDefault="007D31C3" w:rsidP="00E15451">
            <w:pPr>
              <w:pStyle w:val="Text1"/>
              <w:spacing w:before="0" w:after="0"/>
              <w:ind w:left="0"/>
              <w:rPr>
                <w:rFonts w:ascii="Arial" w:hAnsi="Arial" w:cs="Arial"/>
                <w:b/>
                <w:color w:val="000000"/>
                <w:sz w:val="14"/>
                <w:szCs w:val="14"/>
              </w:rPr>
            </w:pPr>
          </w:p>
          <w:p w14:paraId="6EF5AC78" w14:textId="77777777" w:rsidR="007D31C3" w:rsidRPr="003A443E" w:rsidRDefault="007D31C3" w:rsidP="00E15451">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E66968" w14:textId="77777777" w:rsidR="007D31C3" w:rsidRPr="003A443E" w:rsidRDefault="007D31C3" w:rsidP="00E15451">
            <w:pPr>
              <w:pStyle w:val="Text1"/>
              <w:spacing w:before="0" w:after="0"/>
              <w:ind w:left="0"/>
              <w:rPr>
                <w:rFonts w:ascii="Arial" w:hAnsi="Arial" w:cs="Arial"/>
                <w:color w:val="000000"/>
                <w:sz w:val="15"/>
                <w:szCs w:val="15"/>
              </w:rPr>
            </w:pPr>
          </w:p>
          <w:p w14:paraId="5F66B7AF" w14:textId="77777777" w:rsidR="007D31C3" w:rsidRPr="003A443E" w:rsidRDefault="007D31C3" w:rsidP="00E15451">
            <w:pPr>
              <w:pStyle w:val="Text1"/>
              <w:spacing w:before="0" w:after="0"/>
              <w:ind w:left="0"/>
              <w:rPr>
                <w:rFonts w:ascii="Arial" w:hAnsi="Arial" w:cs="Arial"/>
                <w:color w:val="000000"/>
                <w:sz w:val="15"/>
                <w:szCs w:val="15"/>
              </w:rPr>
            </w:pPr>
          </w:p>
          <w:p w14:paraId="02A1ACEA" w14:textId="77777777" w:rsidR="007D31C3" w:rsidRPr="003A443E" w:rsidRDefault="007D31C3" w:rsidP="00E15451">
            <w:pPr>
              <w:pStyle w:val="Text1"/>
              <w:spacing w:before="0" w:after="0"/>
              <w:ind w:left="0"/>
              <w:rPr>
                <w:rFonts w:ascii="Arial" w:hAnsi="Arial" w:cs="Arial"/>
                <w:color w:val="000000"/>
                <w:sz w:val="15"/>
                <w:szCs w:val="15"/>
              </w:rPr>
            </w:pPr>
          </w:p>
          <w:p w14:paraId="0F73358C" w14:textId="77777777" w:rsidR="007D31C3" w:rsidRPr="003A443E" w:rsidRDefault="007D31C3" w:rsidP="00E15451">
            <w:pPr>
              <w:pStyle w:val="Text1"/>
              <w:spacing w:before="0" w:after="0"/>
              <w:ind w:left="0"/>
              <w:rPr>
                <w:rFonts w:ascii="Arial" w:hAnsi="Arial" w:cs="Arial"/>
                <w:color w:val="000000"/>
                <w:sz w:val="15"/>
                <w:szCs w:val="15"/>
              </w:rPr>
            </w:pPr>
          </w:p>
          <w:p w14:paraId="51D9F99A" w14:textId="77777777" w:rsidR="007D31C3" w:rsidRPr="003A443E" w:rsidRDefault="007D31C3" w:rsidP="00E15451">
            <w:pPr>
              <w:pStyle w:val="Text1"/>
              <w:spacing w:before="0" w:after="0"/>
              <w:ind w:left="0"/>
              <w:rPr>
                <w:rFonts w:ascii="Arial" w:hAnsi="Arial" w:cs="Arial"/>
                <w:color w:val="000000"/>
                <w:sz w:val="15"/>
                <w:szCs w:val="15"/>
              </w:rPr>
            </w:pPr>
          </w:p>
          <w:p w14:paraId="32496D33" w14:textId="77777777" w:rsidR="007D31C3" w:rsidRPr="003A443E" w:rsidRDefault="007D31C3" w:rsidP="00E15451">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5EF18B7" w14:textId="77777777" w:rsidR="007D31C3" w:rsidRPr="003A443E" w:rsidRDefault="007D31C3" w:rsidP="00E15451">
            <w:pPr>
              <w:pStyle w:val="Text1"/>
              <w:spacing w:before="0" w:after="0"/>
              <w:ind w:left="0"/>
              <w:rPr>
                <w:rFonts w:ascii="Arial" w:hAnsi="Arial" w:cs="Arial"/>
                <w:color w:val="000000"/>
                <w:sz w:val="15"/>
                <w:szCs w:val="15"/>
              </w:rPr>
            </w:pPr>
          </w:p>
          <w:p w14:paraId="0094007F" w14:textId="77777777" w:rsidR="007D31C3" w:rsidRPr="003A443E" w:rsidRDefault="007D31C3" w:rsidP="00E15451">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14:paraId="48E3BDB6" w14:textId="77777777" w:rsidR="007D31C3" w:rsidRPr="003A443E" w:rsidRDefault="007D31C3" w:rsidP="00E15451">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63F1C416" w14:textId="77777777" w:rsidR="007D31C3" w:rsidRPr="003A443E" w:rsidRDefault="007D31C3" w:rsidP="00E15451">
            <w:pPr>
              <w:pStyle w:val="Text1"/>
              <w:spacing w:before="0" w:after="0"/>
              <w:ind w:left="0"/>
              <w:rPr>
                <w:rFonts w:ascii="Arial" w:hAnsi="Arial" w:cs="Arial"/>
                <w:color w:val="000000"/>
                <w:sz w:val="15"/>
                <w:szCs w:val="15"/>
              </w:rPr>
            </w:pPr>
          </w:p>
          <w:p w14:paraId="4CFC648C" w14:textId="77777777" w:rsidR="007D31C3" w:rsidRPr="003A443E" w:rsidRDefault="007D31C3" w:rsidP="00E15451">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Pr>
                <w:rFonts w:ascii="Arial" w:hAnsi="Arial" w:cs="Arial"/>
                <w:color w:val="000000"/>
                <w:sz w:val="15"/>
                <w:szCs w:val="15"/>
              </w:rPr>
              <w:t>.</w:t>
            </w:r>
            <w:proofErr w:type="gramEnd"/>
            <w:r w:rsidRPr="003A443E">
              <w:rPr>
                <w:rFonts w:ascii="Arial" w:hAnsi="Arial" w:cs="Arial"/>
                <w:color w:val="000000"/>
                <w:sz w:val="15"/>
                <w:szCs w:val="15"/>
              </w:rPr>
              <w:t>……….]</w:t>
            </w:r>
          </w:p>
        </w:tc>
      </w:tr>
      <w:tr w:rsidR="007D31C3" w14:paraId="5376A65C"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97C7A" w14:textId="77777777" w:rsidR="007D31C3" w:rsidRDefault="007D31C3" w:rsidP="00E15451">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B7931C1" w14:textId="77777777" w:rsidR="007D31C3" w:rsidRDefault="007D31C3" w:rsidP="00E15451">
            <w:pPr>
              <w:pStyle w:val="Text1"/>
              <w:ind w:left="0"/>
            </w:pPr>
            <w:r>
              <w:rPr>
                <w:rFonts w:ascii="Arial" w:hAnsi="Arial" w:cs="Arial"/>
                <w:b/>
                <w:sz w:val="15"/>
                <w:szCs w:val="15"/>
              </w:rPr>
              <w:t>Risposta:</w:t>
            </w:r>
          </w:p>
        </w:tc>
      </w:tr>
      <w:tr w:rsidR="007D31C3" w14:paraId="7F9DDEE1" w14:textId="77777777" w:rsidTr="00E15451">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9D8EAD2" w14:textId="77777777" w:rsidR="007D31C3" w:rsidRDefault="007D31C3" w:rsidP="00E15451">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B53422" w14:textId="77777777" w:rsidR="007D31C3" w:rsidRDefault="007D31C3" w:rsidP="00E15451">
            <w:pPr>
              <w:pStyle w:val="Text1"/>
              <w:ind w:left="0"/>
            </w:pPr>
            <w:r>
              <w:rPr>
                <w:rFonts w:ascii="Arial" w:hAnsi="Arial" w:cs="Arial"/>
                <w:sz w:val="15"/>
                <w:szCs w:val="15"/>
              </w:rPr>
              <w:t>[   ]</w:t>
            </w:r>
          </w:p>
        </w:tc>
      </w:tr>
    </w:tbl>
    <w:p w14:paraId="667C5878" w14:textId="77777777" w:rsidR="007D31C3" w:rsidRPr="00AA5F93" w:rsidRDefault="007D31C3" w:rsidP="007D31C3">
      <w:pPr>
        <w:pStyle w:val="SectionTitle"/>
        <w:spacing w:before="0" w:after="0"/>
        <w:jc w:val="both"/>
        <w:rPr>
          <w:rFonts w:ascii="Arial" w:hAnsi="Arial" w:cs="Arial"/>
          <w:b w:val="0"/>
          <w:caps/>
          <w:sz w:val="10"/>
          <w:szCs w:val="10"/>
        </w:rPr>
      </w:pPr>
    </w:p>
    <w:p w14:paraId="4B5AE1D0" w14:textId="77777777" w:rsidR="007D31C3" w:rsidRPr="00AA5F93" w:rsidRDefault="007D31C3" w:rsidP="007D31C3">
      <w:pPr>
        <w:pStyle w:val="SectionTitle"/>
        <w:spacing w:before="0" w:after="0"/>
        <w:jc w:val="both"/>
        <w:rPr>
          <w:rFonts w:ascii="Arial" w:hAnsi="Arial" w:cs="Arial"/>
          <w:b w:val="0"/>
          <w:caps/>
          <w:sz w:val="12"/>
          <w:szCs w:val="12"/>
        </w:rPr>
      </w:pPr>
    </w:p>
    <w:p w14:paraId="7895C9D1" w14:textId="77777777" w:rsidR="007D31C3" w:rsidRDefault="007D31C3" w:rsidP="007D31C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256C4E4A" w14:textId="77777777" w:rsidR="007D31C3" w:rsidRPr="003A443E" w:rsidRDefault="007D31C3" w:rsidP="007D31C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14:paraId="7AA92935"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042DFF" w14:textId="77777777" w:rsidR="007D31C3" w:rsidRDefault="007D31C3" w:rsidP="00E15451">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65638F" w14:textId="77777777" w:rsidR="007D31C3" w:rsidRDefault="007D31C3" w:rsidP="00E15451">
            <w:r>
              <w:rPr>
                <w:rFonts w:ascii="Arial" w:hAnsi="Arial" w:cs="Arial"/>
                <w:b/>
                <w:sz w:val="15"/>
                <w:szCs w:val="15"/>
              </w:rPr>
              <w:t>Risposta:</w:t>
            </w:r>
          </w:p>
        </w:tc>
      </w:tr>
      <w:tr w:rsidR="007D31C3" w14:paraId="7732CAE3"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9EC24D" w14:textId="77777777" w:rsidR="007D31C3" w:rsidRDefault="007D31C3" w:rsidP="00E15451">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0DB1D" w14:textId="77777777" w:rsidR="007D31C3" w:rsidRDefault="007D31C3" w:rsidP="00E15451">
            <w:pPr>
              <w:spacing w:after="0"/>
            </w:pPr>
            <w:r>
              <w:rPr>
                <w:rFonts w:ascii="Arial" w:hAnsi="Arial" w:cs="Arial"/>
                <w:sz w:val="14"/>
                <w:szCs w:val="14"/>
              </w:rPr>
              <w:t>[…………….];</w:t>
            </w:r>
            <w:r>
              <w:rPr>
                <w:rFonts w:ascii="Arial" w:hAnsi="Arial" w:cs="Arial"/>
                <w:sz w:val="14"/>
                <w:szCs w:val="14"/>
              </w:rPr>
              <w:br/>
              <w:t>[…………….]</w:t>
            </w:r>
          </w:p>
        </w:tc>
      </w:tr>
      <w:tr w:rsidR="007D31C3" w14:paraId="563CAC2C"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9E611F" w14:textId="77777777" w:rsidR="007D31C3" w:rsidRDefault="007D31C3" w:rsidP="00E15451">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00C970" w14:textId="77777777" w:rsidR="007D31C3" w:rsidRDefault="007D31C3" w:rsidP="00E15451">
            <w:r>
              <w:rPr>
                <w:rFonts w:ascii="Arial" w:hAnsi="Arial" w:cs="Arial"/>
                <w:sz w:val="14"/>
                <w:szCs w:val="14"/>
              </w:rPr>
              <w:t>[………….…]</w:t>
            </w:r>
          </w:p>
        </w:tc>
      </w:tr>
      <w:tr w:rsidR="007D31C3" w14:paraId="1CFE65E3"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5EFB2" w14:textId="77777777" w:rsidR="007D31C3" w:rsidRDefault="007D31C3" w:rsidP="00E15451">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E96618" w14:textId="77777777" w:rsidR="007D31C3" w:rsidRDefault="007D31C3" w:rsidP="00E15451">
            <w:pPr>
              <w:spacing w:after="0"/>
            </w:pPr>
            <w:r>
              <w:rPr>
                <w:rFonts w:ascii="Arial" w:hAnsi="Arial" w:cs="Arial"/>
                <w:sz w:val="14"/>
                <w:szCs w:val="14"/>
              </w:rPr>
              <w:t>[………….…]</w:t>
            </w:r>
          </w:p>
        </w:tc>
      </w:tr>
      <w:tr w:rsidR="007D31C3" w14:paraId="4F52EE35"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976DA9" w14:textId="77777777" w:rsidR="007D31C3" w:rsidRDefault="007D31C3" w:rsidP="00E15451">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56CF13" w14:textId="77777777" w:rsidR="007D31C3" w:rsidRDefault="007D31C3" w:rsidP="00E15451">
            <w:r>
              <w:rPr>
                <w:rFonts w:ascii="Arial" w:hAnsi="Arial" w:cs="Arial"/>
                <w:sz w:val="14"/>
                <w:szCs w:val="14"/>
              </w:rPr>
              <w:t>[………….…]</w:t>
            </w:r>
          </w:p>
        </w:tc>
      </w:tr>
      <w:tr w:rsidR="007D31C3" w14:paraId="5E918F39"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894D15" w14:textId="77777777" w:rsidR="007D31C3" w:rsidRDefault="007D31C3" w:rsidP="00E15451">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5EF2B3" w14:textId="77777777" w:rsidR="007D31C3" w:rsidRDefault="007D31C3" w:rsidP="00E15451">
            <w:r>
              <w:rPr>
                <w:rFonts w:ascii="Arial" w:hAnsi="Arial" w:cs="Arial"/>
                <w:sz w:val="14"/>
                <w:szCs w:val="14"/>
              </w:rPr>
              <w:t>[…………….]</w:t>
            </w:r>
          </w:p>
        </w:tc>
      </w:tr>
      <w:tr w:rsidR="007D31C3" w14:paraId="5D74A941"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306184" w14:textId="77777777" w:rsidR="007D31C3" w:rsidRDefault="007D31C3" w:rsidP="00E15451">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19B656" w14:textId="77777777" w:rsidR="007D31C3" w:rsidRDefault="007D31C3" w:rsidP="00E15451">
            <w:r>
              <w:rPr>
                <w:rFonts w:ascii="Arial" w:hAnsi="Arial" w:cs="Arial"/>
                <w:sz w:val="14"/>
                <w:szCs w:val="14"/>
              </w:rPr>
              <w:t>[………….…]</w:t>
            </w:r>
          </w:p>
        </w:tc>
      </w:tr>
    </w:tbl>
    <w:p w14:paraId="5F8DFC4D" w14:textId="77777777" w:rsidR="007D31C3" w:rsidRPr="003A443E" w:rsidRDefault="007D31C3" w:rsidP="007D31C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rsidRPr="003A443E" w14:paraId="1E312976"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50012" w14:textId="77777777" w:rsidR="007D31C3" w:rsidRPr="003A443E" w:rsidRDefault="007D31C3" w:rsidP="00E15451">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B0942B" w14:textId="77777777" w:rsidR="007D31C3" w:rsidRPr="003A443E" w:rsidRDefault="007D31C3" w:rsidP="00E15451">
            <w:pPr>
              <w:rPr>
                <w:color w:val="000000"/>
              </w:rPr>
            </w:pPr>
            <w:r w:rsidRPr="003A443E">
              <w:rPr>
                <w:rFonts w:ascii="Arial" w:hAnsi="Arial" w:cs="Arial"/>
                <w:b/>
                <w:color w:val="000000"/>
                <w:sz w:val="15"/>
                <w:szCs w:val="15"/>
              </w:rPr>
              <w:t>Risposta:</w:t>
            </w:r>
          </w:p>
        </w:tc>
      </w:tr>
      <w:tr w:rsidR="007D31C3" w:rsidRPr="003A443E" w14:paraId="65E6B737"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066D0" w14:textId="77777777" w:rsidR="007D31C3" w:rsidRPr="003A443E" w:rsidRDefault="007D31C3" w:rsidP="00E15451">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13451654" w14:textId="77777777" w:rsidR="007D31C3" w:rsidRPr="003A443E" w:rsidRDefault="007D31C3" w:rsidP="00E15451">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5C76430B" w14:textId="77777777" w:rsidR="007D31C3" w:rsidRPr="003A443E" w:rsidRDefault="007D31C3" w:rsidP="00E15451">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3FF6F57B" w14:textId="77777777" w:rsidR="007D31C3" w:rsidRPr="003A443E" w:rsidRDefault="007D31C3" w:rsidP="00E15451">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344C86" w14:textId="77777777" w:rsidR="007D31C3" w:rsidRPr="003A443E" w:rsidRDefault="007D31C3" w:rsidP="00E15451">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7168662D" w14:textId="77777777" w:rsidR="007D31C3" w:rsidRDefault="007D31C3" w:rsidP="00E15451">
            <w:pPr>
              <w:rPr>
                <w:rFonts w:ascii="Arial" w:hAnsi="Arial" w:cs="Arial"/>
                <w:color w:val="000000"/>
                <w:sz w:val="15"/>
                <w:szCs w:val="15"/>
              </w:rPr>
            </w:pPr>
          </w:p>
          <w:p w14:paraId="4D24C0B6" w14:textId="77777777" w:rsidR="007D31C3" w:rsidRPr="003A443E" w:rsidRDefault="007D31C3" w:rsidP="00E15451">
            <w:pPr>
              <w:rPr>
                <w:rFonts w:ascii="Arial" w:hAnsi="Arial" w:cs="Arial"/>
                <w:color w:val="000000"/>
                <w:sz w:val="15"/>
                <w:szCs w:val="15"/>
              </w:rPr>
            </w:pPr>
          </w:p>
          <w:p w14:paraId="1601F1CB" w14:textId="77777777" w:rsidR="007D31C3" w:rsidRPr="003A443E" w:rsidRDefault="007D31C3" w:rsidP="00E15451">
            <w:pPr>
              <w:spacing w:after="240"/>
              <w:rPr>
                <w:rFonts w:ascii="Arial" w:hAnsi="Arial" w:cs="Arial"/>
                <w:color w:val="000000"/>
                <w:sz w:val="14"/>
                <w:szCs w:val="14"/>
              </w:rPr>
            </w:pPr>
            <w:r w:rsidRPr="003A443E">
              <w:rPr>
                <w:rFonts w:ascii="Arial" w:hAnsi="Arial" w:cs="Arial"/>
                <w:color w:val="000000"/>
                <w:sz w:val="14"/>
                <w:szCs w:val="14"/>
              </w:rPr>
              <w:t>[………….…]</w:t>
            </w:r>
          </w:p>
          <w:p w14:paraId="63A5ACE5" w14:textId="77777777" w:rsidR="007D31C3" w:rsidRPr="003A443E" w:rsidRDefault="007D31C3" w:rsidP="00E15451">
            <w:pPr>
              <w:spacing w:after="240"/>
              <w:rPr>
                <w:color w:val="000000"/>
              </w:rPr>
            </w:pPr>
            <w:r w:rsidRPr="003A443E">
              <w:rPr>
                <w:rFonts w:ascii="Arial" w:hAnsi="Arial" w:cs="Arial"/>
                <w:color w:val="000000"/>
                <w:sz w:val="14"/>
                <w:szCs w:val="14"/>
              </w:rPr>
              <w:t>[………….…]</w:t>
            </w:r>
          </w:p>
        </w:tc>
      </w:tr>
    </w:tbl>
    <w:p w14:paraId="5F0F93A4" w14:textId="77777777" w:rsidR="007D31C3" w:rsidRPr="003A443E" w:rsidRDefault="007D31C3" w:rsidP="007D31C3">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Pr>
          <w:rFonts w:ascii="Arial" w:hAnsi="Arial" w:cs="Arial"/>
          <w:b/>
          <w:color w:val="000000"/>
          <w:sz w:val="12"/>
          <w:szCs w:val="12"/>
        </w:rPr>
        <w:t>I</w:t>
      </w:r>
      <w:r w:rsidRPr="003A443E">
        <w:rPr>
          <w:rFonts w:ascii="Arial" w:hAnsi="Arial" w:cs="Arial"/>
          <w:b/>
          <w:color w:val="000000"/>
          <w:sz w:val="12"/>
          <w:szCs w:val="12"/>
        </w:rPr>
        <w:t>.</w:t>
      </w:r>
    </w:p>
    <w:p w14:paraId="739FF289"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5A286A8D" w14:textId="77777777" w:rsidR="007D31C3" w:rsidRDefault="007D31C3" w:rsidP="007D31C3">
      <w:pPr>
        <w:pStyle w:val="ChapterTitle"/>
        <w:spacing w:before="0" w:after="0"/>
        <w:jc w:val="left"/>
        <w:rPr>
          <w:rFonts w:ascii="Arial" w:hAnsi="Arial" w:cs="Arial"/>
          <w:b w:val="0"/>
          <w:caps/>
          <w:sz w:val="14"/>
          <w:szCs w:val="14"/>
        </w:rPr>
      </w:pPr>
    </w:p>
    <w:p w14:paraId="5B8C9BEE" w14:textId="77777777" w:rsidR="007D31C3" w:rsidRPr="003A443E" w:rsidRDefault="007D31C3" w:rsidP="007D31C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3C46EB34" w14:textId="77777777" w:rsidR="007D31C3" w:rsidRPr="00AA5F93" w:rsidRDefault="007D31C3" w:rsidP="007D31C3">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7D31C3" w14:paraId="393274CA"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B9F965" w14:textId="77777777" w:rsidR="007D31C3" w:rsidRDefault="007D31C3" w:rsidP="00E15451">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4A14075" w14:textId="77777777" w:rsidR="007D31C3" w:rsidRDefault="007D31C3" w:rsidP="00E15451">
            <w:r>
              <w:rPr>
                <w:rFonts w:ascii="Arial" w:hAnsi="Arial" w:cs="Arial"/>
                <w:b/>
                <w:sz w:val="15"/>
                <w:szCs w:val="15"/>
              </w:rPr>
              <w:t>Risposta:</w:t>
            </w:r>
          </w:p>
        </w:tc>
      </w:tr>
      <w:tr w:rsidR="007D31C3" w:rsidRPr="003A443E" w14:paraId="14CE0533" w14:textId="77777777" w:rsidTr="00E15451">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B72A45" w14:textId="77777777" w:rsidR="007D31C3" w:rsidRPr="003A443E" w:rsidRDefault="007D31C3" w:rsidP="00E15451">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10DD7E73" w14:textId="77777777" w:rsidR="007D31C3" w:rsidRPr="003A443E" w:rsidRDefault="007D31C3" w:rsidP="00E15451">
            <w:pPr>
              <w:rPr>
                <w:rFonts w:ascii="Arial" w:hAnsi="Arial" w:cs="Arial"/>
                <w:color w:val="000000"/>
                <w:sz w:val="15"/>
                <w:szCs w:val="15"/>
              </w:rPr>
            </w:pPr>
            <w:r w:rsidRPr="003A443E">
              <w:rPr>
                <w:rFonts w:ascii="Arial" w:hAnsi="Arial" w:cs="Arial"/>
                <w:b/>
                <w:color w:val="000000"/>
                <w:sz w:val="15"/>
                <w:szCs w:val="15"/>
              </w:rPr>
              <w:t>In caso affermativo:</w:t>
            </w:r>
          </w:p>
          <w:p w14:paraId="1C48AC0A" w14:textId="77777777" w:rsidR="007D31C3" w:rsidRPr="003A443E" w:rsidRDefault="007D31C3" w:rsidP="00E15451">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2AFCC032" w14:textId="77777777" w:rsidR="007D31C3" w:rsidRPr="003A443E" w:rsidRDefault="007D31C3" w:rsidP="00E15451">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3D65F95C" w14:textId="77777777" w:rsidR="007D31C3" w:rsidRPr="003A443E" w:rsidRDefault="007D31C3" w:rsidP="00E15451">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14:paraId="0C1C04EF" w14:textId="77777777" w:rsidR="007D31C3" w:rsidRPr="003A443E" w:rsidRDefault="007D31C3" w:rsidP="00E15451">
            <w:pPr>
              <w:rPr>
                <w:rFonts w:ascii="Arial" w:hAnsi="Arial" w:cs="Arial"/>
                <w:b/>
                <w:color w:val="000000"/>
                <w:sz w:val="15"/>
                <w:szCs w:val="15"/>
              </w:rPr>
            </w:pPr>
          </w:p>
          <w:p w14:paraId="29F5F561"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 xml:space="preserve"> [……………….]    [……………….]</w:t>
            </w:r>
          </w:p>
          <w:p w14:paraId="5BD358B0" w14:textId="77777777" w:rsidR="007D31C3" w:rsidRDefault="007D31C3" w:rsidP="00E15451">
            <w:pPr>
              <w:rPr>
                <w:rFonts w:ascii="Arial" w:hAnsi="Arial" w:cs="Arial"/>
                <w:color w:val="000000"/>
                <w:sz w:val="15"/>
                <w:szCs w:val="15"/>
              </w:rPr>
            </w:pPr>
          </w:p>
          <w:p w14:paraId="55FE3898" w14:textId="77777777" w:rsidR="007D31C3" w:rsidRPr="003A443E" w:rsidRDefault="007D31C3" w:rsidP="00E15451">
            <w:pPr>
              <w:rPr>
                <w:color w:val="000000"/>
              </w:rPr>
            </w:pPr>
            <w:r w:rsidRPr="003A443E">
              <w:rPr>
                <w:rFonts w:ascii="Arial" w:hAnsi="Arial" w:cs="Arial"/>
                <w:color w:val="000000"/>
                <w:sz w:val="15"/>
                <w:szCs w:val="15"/>
              </w:rPr>
              <w:t>[……………….]</w:t>
            </w:r>
          </w:p>
        </w:tc>
      </w:tr>
    </w:tbl>
    <w:p w14:paraId="3EAA312C" w14:textId="77777777" w:rsidR="007D31C3" w:rsidRPr="003A443E" w:rsidRDefault="007D31C3" w:rsidP="007D31C3">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Pr>
          <w:rFonts w:ascii="Arial" w:hAnsi="Arial" w:cs="Arial"/>
          <w:color w:val="000000"/>
          <w:sz w:val="14"/>
          <w:szCs w:val="14"/>
        </w:rPr>
        <w:t xml:space="preserve">III, dalla parte IV ove pertinente </w:t>
      </w:r>
      <w:r w:rsidRPr="003A443E">
        <w:rPr>
          <w:rFonts w:ascii="Arial" w:hAnsi="Arial" w:cs="Arial"/>
          <w:color w:val="000000"/>
          <w:sz w:val="14"/>
          <w:szCs w:val="14"/>
        </w:rPr>
        <w:t xml:space="preserve">e dalla parte VI. </w:t>
      </w:r>
    </w:p>
    <w:p w14:paraId="222D2EF1" w14:textId="77777777" w:rsidR="007D31C3" w:rsidRDefault="007D31C3" w:rsidP="007D31C3">
      <w:pPr>
        <w:spacing w:before="0"/>
        <w:rPr>
          <w:rFonts w:ascii="Arial" w:hAnsi="Arial" w:cs="Arial"/>
          <w:b/>
          <w:sz w:val="15"/>
          <w:szCs w:val="15"/>
        </w:rPr>
      </w:pPr>
    </w:p>
    <w:p w14:paraId="3A6E91BE" w14:textId="77777777" w:rsidR="007D31C3" w:rsidRPr="003A443E" w:rsidRDefault="007D31C3" w:rsidP="007D31C3">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3ED9F6B9" w14:textId="77777777" w:rsidR="007D31C3" w:rsidRPr="003A443E" w:rsidRDefault="007D31C3" w:rsidP="007D31C3">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4ADAE2BC" w14:textId="77777777" w:rsidR="007D31C3" w:rsidRPr="003A443E" w:rsidRDefault="007D31C3" w:rsidP="007D31C3">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4A3923BB"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14:paraId="1FB97A1C"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50EE01FC"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F96A313"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14:paraId="49AB98BB"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AFB627C"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Pr="003A443E">
        <w:rPr>
          <w:rFonts w:ascii="Arial" w:hAnsi="Arial" w:cs="Arial"/>
          <w:color w:val="000000"/>
          <w:sz w:val="14"/>
          <w:szCs w:val="14"/>
        </w:rPr>
        <w:t>)</w:t>
      </w:r>
    </w:p>
    <w:p w14:paraId="6836F523" w14:textId="77777777" w:rsidR="007D31C3" w:rsidRPr="003A443E" w:rsidRDefault="007D31C3" w:rsidP="007D31C3">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1F673D72" w14:textId="77777777" w:rsidR="007D31C3" w:rsidRPr="003A443E" w:rsidRDefault="007D31C3" w:rsidP="007D31C3">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 xml:space="preserve">Ogni altro delitto da cui derivi, quale pena accessoria, l'incapacità di contrattare con la pubblica amministrazione (lettera </w:t>
      </w:r>
      <w:r w:rsidRPr="003A443E">
        <w:rPr>
          <w:rFonts w:ascii="Arial" w:hAnsi="Arial" w:cs="Arial"/>
          <w:i/>
          <w:color w:val="000000"/>
          <w:sz w:val="14"/>
          <w:szCs w:val="14"/>
        </w:rPr>
        <w:t>g</w:t>
      </w:r>
      <w:r w:rsidRPr="003A443E">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7D31C3" w14:paraId="62FBBC7F" w14:textId="77777777" w:rsidTr="00E15451">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AD104F" w14:textId="77777777" w:rsidR="007D31C3" w:rsidRPr="00EB45DC" w:rsidRDefault="007D31C3" w:rsidP="00E15451">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85794FE" w14:textId="77777777" w:rsidR="007D31C3" w:rsidRPr="00EB45DC" w:rsidRDefault="007D31C3" w:rsidP="00E15451">
            <w:pPr>
              <w:spacing w:after="0"/>
              <w:rPr>
                <w:color w:val="000000"/>
              </w:rPr>
            </w:pPr>
            <w:r w:rsidRPr="00EB45DC">
              <w:rPr>
                <w:rFonts w:ascii="Arial" w:hAnsi="Arial" w:cs="Arial"/>
                <w:b/>
                <w:color w:val="000000"/>
                <w:sz w:val="14"/>
                <w:szCs w:val="14"/>
              </w:rPr>
              <w:t>Risposta:</w:t>
            </w:r>
          </w:p>
        </w:tc>
      </w:tr>
      <w:tr w:rsidR="007D31C3" w14:paraId="5850AC45" w14:textId="77777777" w:rsidTr="00E15451">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E7B4760" w14:textId="77777777" w:rsidR="007D31C3" w:rsidRPr="00EB45DC" w:rsidRDefault="007D31C3" w:rsidP="00E15451">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0A6E15A7" w14:textId="77777777" w:rsidR="007D31C3" w:rsidRPr="00EB45DC" w:rsidRDefault="007D31C3" w:rsidP="00E15451">
            <w:pPr>
              <w:rPr>
                <w:rStyle w:val="small"/>
                <w:color w:val="000000"/>
              </w:rPr>
            </w:pPr>
          </w:p>
          <w:p w14:paraId="3C41712C" w14:textId="77777777" w:rsidR="007D31C3" w:rsidRPr="00EB45DC" w:rsidRDefault="007D31C3" w:rsidP="00E15451">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59F8618" w14:textId="77777777" w:rsidR="007D31C3" w:rsidRPr="00EB45DC" w:rsidRDefault="007D31C3" w:rsidP="00E15451">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43E809C8" w14:textId="77777777" w:rsidR="007D31C3" w:rsidRPr="00EB45DC" w:rsidRDefault="007D31C3" w:rsidP="00E15451">
            <w:pPr>
              <w:spacing w:after="0"/>
              <w:rPr>
                <w:rFonts w:ascii="Arial" w:hAnsi="Arial" w:cs="Arial"/>
                <w:color w:val="000000"/>
                <w:sz w:val="14"/>
                <w:szCs w:val="14"/>
              </w:rPr>
            </w:pPr>
          </w:p>
          <w:p w14:paraId="37CC06F0" w14:textId="77777777" w:rsidR="007D31C3" w:rsidRPr="00EB45DC" w:rsidRDefault="007D31C3" w:rsidP="00E15451">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932F164" w14:textId="77777777" w:rsidR="007D31C3" w:rsidRPr="00EB45DC" w:rsidRDefault="007D31C3" w:rsidP="00E15451">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7D31C3" w14:paraId="5BA55AA6" w14:textId="77777777" w:rsidTr="00E1545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9EDA9D6" w14:textId="77777777" w:rsidR="007D31C3" w:rsidRPr="00EB45DC" w:rsidRDefault="007D31C3" w:rsidP="00E15451">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14:paraId="19E9A184" w14:textId="77777777" w:rsidR="007D31C3" w:rsidRPr="00EB45DC" w:rsidRDefault="007D31C3" w:rsidP="00E15451">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32E603D2" w14:textId="77777777" w:rsidR="007D31C3" w:rsidRPr="00EB45DC" w:rsidRDefault="007D31C3" w:rsidP="00E15451">
            <w:pPr>
              <w:pStyle w:val="Paragrafoelenco1"/>
              <w:spacing w:after="0"/>
              <w:rPr>
                <w:rFonts w:ascii="Arial" w:hAnsi="Arial" w:cs="Arial"/>
                <w:color w:val="000000"/>
                <w:sz w:val="14"/>
                <w:szCs w:val="14"/>
              </w:rPr>
            </w:pPr>
          </w:p>
          <w:p w14:paraId="3D2D51FA" w14:textId="77777777" w:rsidR="007D31C3" w:rsidRPr="00EB45DC" w:rsidRDefault="007D31C3" w:rsidP="00E15451">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0EAEB0A0" w14:textId="77777777" w:rsidR="007D31C3" w:rsidRPr="00EB45DC" w:rsidRDefault="007D31C3" w:rsidP="00E15451">
            <w:pPr>
              <w:spacing w:after="0"/>
              <w:jc w:val="both"/>
              <w:rPr>
                <w:rFonts w:ascii="Arial" w:hAnsi="Arial" w:cs="Arial"/>
                <w:color w:val="000000"/>
                <w:sz w:val="14"/>
                <w:szCs w:val="14"/>
              </w:rPr>
            </w:pPr>
            <w:r w:rsidRPr="00EB45DC">
              <w:rPr>
                <w:rFonts w:ascii="Arial" w:hAnsi="Arial" w:cs="Arial"/>
                <w:b/>
                <w:color w:val="000000"/>
                <w:sz w:val="14"/>
                <w:szCs w:val="14"/>
              </w:rPr>
              <w:t xml:space="preserve">c) </w:t>
            </w:r>
            <w:r w:rsidRPr="00EB45DC">
              <w:rPr>
                <w:rFonts w:ascii="Arial" w:hAnsi="Arial" w:cs="Arial"/>
                <w:color w:val="000000"/>
                <w:kern w:val="14"/>
                <w:sz w:val="14"/>
                <w:szCs w:val="14"/>
              </w:rPr>
              <w:t>se stabilita direttamente nella sentenza di condanna la durata della pena accessoria, indicare:</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EBAA491" w14:textId="77777777" w:rsidR="007D31C3" w:rsidRPr="00EB45DC" w:rsidRDefault="007D31C3" w:rsidP="00E15451">
            <w:pPr>
              <w:spacing w:after="0"/>
              <w:rPr>
                <w:rFonts w:ascii="Arial" w:hAnsi="Arial" w:cs="Arial"/>
                <w:color w:val="000000"/>
                <w:sz w:val="14"/>
                <w:szCs w:val="14"/>
              </w:rPr>
            </w:pPr>
          </w:p>
          <w:p w14:paraId="39484297" w14:textId="77777777" w:rsidR="007D31C3" w:rsidRPr="00EB45DC" w:rsidRDefault="007D31C3" w:rsidP="00E15451">
            <w:pPr>
              <w:spacing w:after="0"/>
              <w:rPr>
                <w:rFonts w:ascii="Arial" w:hAnsi="Arial" w:cs="Arial"/>
                <w:color w:val="000000"/>
                <w:sz w:val="14"/>
                <w:szCs w:val="14"/>
              </w:rPr>
            </w:pPr>
          </w:p>
          <w:p w14:paraId="242F749F" w14:textId="77777777" w:rsidR="007D31C3" w:rsidRPr="00EB45DC" w:rsidRDefault="007D31C3" w:rsidP="00E15451">
            <w:pPr>
              <w:spacing w:after="0"/>
              <w:rPr>
                <w:rFonts w:ascii="Arial" w:hAnsi="Arial" w:cs="Arial"/>
                <w:color w:val="000000"/>
                <w:sz w:val="14"/>
                <w:szCs w:val="14"/>
              </w:rPr>
            </w:pPr>
          </w:p>
          <w:p w14:paraId="4B99C277" w14:textId="77777777" w:rsidR="007D31C3" w:rsidRPr="00EB45DC" w:rsidRDefault="007D31C3" w:rsidP="00E15451">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4C62CBD" w14:textId="77777777" w:rsidR="007D31C3" w:rsidRPr="00EB45DC" w:rsidRDefault="007D31C3" w:rsidP="00E15451">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21AF42E0" w14:textId="77777777" w:rsidR="007D31C3" w:rsidRPr="00EB45DC" w:rsidRDefault="007D31C3" w:rsidP="00E15451">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7D31C3" w14:paraId="0DDE331E" w14:textId="77777777" w:rsidTr="00E15451">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19372E2" w14:textId="77777777" w:rsidR="007D31C3" w:rsidRDefault="007D31C3" w:rsidP="00E15451">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06C80117" w14:textId="77777777" w:rsidR="007D31C3" w:rsidRDefault="007D31C3" w:rsidP="00E15451">
            <w:pPr>
              <w:spacing w:after="0"/>
              <w:rPr>
                <w:rFonts w:ascii="Arial" w:hAnsi="Arial" w:cs="Arial"/>
                <w:sz w:val="14"/>
                <w:szCs w:val="14"/>
              </w:rPr>
            </w:pPr>
          </w:p>
          <w:p w14:paraId="41DE7292" w14:textId="77777777" w:rsidR="007D31C3" w:rsidRDefault="007D31C3" w:rsidP="00E15451">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7D31C3" w14:paraId="4BCC6ADB" w14:textId="77777777" w:rsidTr="00E15451">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05BC4D7" w14:textId="77777777" w:rsidR="007D31C3" w:rsidRPr="003A443E" w:rsidRDefault="007D31C3" w:rsidP="00E15451">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14:paraId="7B9B35C2" w14:textId="77777777" w:rsidR="007D31C3" w:rsidRPr="003A443E" w:rsidRDefault="007D31C3" w:rsidP="00E15451">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0C6A4286" w14:textId="77777777" w:rsidR="007D31C3" w:rsidRPr="003A443E" w:rsidRDefault="007D31C3" w:rsidP="00E15451">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6386C9A5" w14:textId="77777777" w:rsidR="007D31C3" w:rsidRPr="003A443E" w:rsidRDefault="007D31C3" w:rsidP="00E15451">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44F2BD45" w14:textId="77777777" w:rsidR="007D31C3" w:rsidRPr="003A443E" w:rsidRDefault="007D31C3" w:rsidP="00E15451">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2F53E359" w14:textId="77777777" w:rsidR="007D31C3" w:rsidRPr="003A443E" w:rsidRDefault="007D31C3" w:rsidP="00E15451">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40459AA9" w14:textId="77777777" w:rsidR="007D31C3" w:rsidRPr="003A443E" w:rsidRDefault="007D31C3" w:rsidP="00E15451">
            <w:pPr>
              <w:tabs>
                <w:tab w:val="left" w:pos="304"/>
              </w:tabs>
              <w:spacing w:after="0"/>
              <w:jc w:val="both"/>
              <w:rPr>
                <w:rFonts w:ascii="Arial" w:hAnsi="Arial" w:cs="Arial"/>
                <w:color w:val="000000"/>
                <w:sz w:val="14"/>
                <w:szCs w:val="14"/>
              </w:rPr>
            </w:pPr>
          </w:p>
          <w:p w14:paraId="494B0A41" w14:textId="77777777" w:rsidR="007D31C3" w:rsidRPr="003A443E" w:rsidRDefault="007D31C3" w:rsidP="00E15451">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5ED536AE" w14:textId="77777777" w:rsidR="007D31C3" w:rsidRPr="003A443E" w:rsidRDefault="007D31C3" w:rsidP="00E15451">
            <w:pPr>
              <w:tabs>
                <w:tab w:val="left" w:pos="304"/>
              </w:tabs>
              <w:spacing w:after="0"/>
              <w:jc w:val="both"/>
              <w:rPr>
                <w:rFonts w:ascii="Arial" w:hAnsi="Arial" w:cs="Arial"/>
                <w:color w:val="000000"/>
                <w:sz w:val="14"/>
                <w:szCs w:val="14"/>
              </w:rPr>
            </w:pPr>
          </w:p>
          <w:p w14:paraId="349F8D99" w14:textId="77777777" w:rsidR="007D31C3" w:rsidRPr="003A443E" w:rsidRDefault="007D31C3" w:rsidP="00E15451">
            <w:pPr>
              <w:tabs>
                <w:tab w:val="left" w:pos="304"/>
              </w:tabs>
              <w:spacing w:after="0"/>
              <w:jc w:val="both"/>
              <w:rPr>
                <w:rFonts w:ascii="Arial" w:hAnsi="Arial" w:cs="Arial"/>
                <w:color w:val="000000"/>
                <w:sz w:val="14"/>
                <w:szCs w:val="14"/>
              </w:rPr>
            </w:pPr>
          </w:p>
          <w:p w14:paraId="6807FEFF" w14:textId="77777777" w:rsidR="007D31C3" w:rsidRPr="003A443E" w:rsidRDefault="007D31C3" w:rsidP="00E15451">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5CE635E" w14:textId="77777777" w:rsidR="007D31C3" w:rsidRPr="003A443E" w:rsidRDefault="007D31C3" w:rsidP="00E15451">
            <w:pPr>
              <w:spacing w:after="0"/>
              <w:rPr>
                <w:rFonts w:ascii="Arial" w:hAnsi="Arial" w:cs="Arial"/>
                <w:color w:val="000000"/>
                <w:sz w:val="14"/>
                <w:szCs w:val="14"/>
              </w:rPr>
            </w:pPr>
          </w:p>
          <w:p w14:paraId="29C6C1C0" w14:textId="77777777" w:rsidR="007D31C3" w:rsidRPr="003A443E" w:rsidRDefault="007D31C3" w:rsidP="00E15451">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03A9DB" w14:textId="77777777" w:rsidR="007D31C3" w:rsidRPr="003A443E" w:rsidRDefault="007D31C3" w:rsidP="00E15451">
            <w:pPr>
              <w:spacing w:before="0" w:after="0"/>
              <w:rPr>
                <w:rFonts w:ascii="Arial" w:hAnsi="Arial" w:cs="Arial"/>
                <w:color w:val="000000"/>
                <w:sz w:val="14"/>
                <w:szCs w:val="14"/>
              </w:rPr>
            </w:pPr>
          </w:p>
          <w:p w14:paraId="2C981EDC" w14:textId="77777777" w:rsidR="007D31C3" w:rsidRPr="003A443E" w:rsidRDefault="007D31C3" w:rsidP="00E15451">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2E4B1C4" w14:textId="77777777" w:rsidR="007D31C3" w:rsidRPr="003A443E" w:rsidRDefault="007D31C3" w:rsidP="00E15451">
            <w:pPr>
              <w:spacing w:after="0"/>
              <w:rPr>
                <w:rFonts w:ascii="Arial" w:hAnsi="Arial" w:cs="Arial"/>
                <w:color w:val="000000"/>
                <w:sz w:val="14"/>
                <w:szCs w:val="14"/>
              </w:rPr>
            </w:pPr>
          </w:p>
          <w:p w14:paraId="7A848FDB" w14:textId="77777777" w:rsidR="007D31C3" w:rsidRDefault="007D31C3" w:rsidP="00E15451">
            <w:pPr>
              <w:spacing w:after="0"/>
              <w:rPr>
                <w:rFonts w:ascii="Arial" w:hAnsi="Arial" w:cs="Arial"/>
                <w:color w:val="000000"/>
                <w:sz w:val="4"/>
                <w:szCs w:val="4"/>
              </w:rPr>
            </w:pPr>
          </w:p>
          <w:p w14:paraId="4A8FB4BA" w14:textId="77777777" w:rsidR="007D31C3" w:rsidRPr="00CD3E4F" w:rsidRDefault="007D31C3" w:rsidP="00E15451">
            <w:pPr>
              <w:spacing w:after="0"/>
              <w:rPr>
                <w:rFonts w:ascii="Arial" w:hAnsi="Arial" w:cs="Arial"/>
                <w:color w:val="000000"/>
                <w:sz w:val="4"/>
                <w:szCs w:val="4"/>
              </w:rPr>
            </w:pPr>
          </w:p>
          <w:p w14:paraId="06151A44" w14:textId="77777777" w:rsidR="007D31C3" w:rsidRPr="003A443E" w:rsidRDefault="007D31C3" w:rsidP="00E15451">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29D5C3F" w14:textId="77777777" w:rsidR="007D31C3" w:rsidRPr="003A443E" w:rsidRDefault="007D31C3" w:rsidP="00E15451">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9E8C9E9" w14:textId="77777777" w:rsidR="007D31C3" w:rsidRPr="003A443E" w:rsidRDefault="007D31C3" w:rsidP="00E15451">
            <w:pPr>
              <w:spacing w:after="0"/>
              <w:rPr>
                <w:rFonts w:ascii="Arial" w:hAnsi="Arial" w:cs="Arial"/>
                <w:color w:val="000000"/>
                <w:sz w:val="14"/>
                <w:szCs w:val="14"/>
              </w:rPr>
            </w:pPr>
          </w:p>
          <w:p w14:paraId="1296AE36" w14:textId="77777777" w:rsidR="007D31C3" w:rsidRPr="003A443E" w:rsidRDefault="007D31C3" w:rsidP="00E15451">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9A61ACB" w14:textId="77777777" w:rsidR="007D31C3" w:rsidRPr="003A443E" w:rsidRDefault="007D31C3" w:rsidP="00E15451">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345EBB08" w14:textId="77777777" w:rsidR="007D31C3" w:rsidRPr="003A443E" w:rsidRDefault="007D31C3" w:rsidP="00E15451">
            <w:pPr>
              <w:spacing w:after="0"/>
              <w:rPr>
                <w:rFonts w:ascii="Arial" w:hAnsi="Arial" w:cs="Arial"/>
                <w:color w:val="000000"/>
                <w:sz w:val="14"/>
                <w:szCs w:val="14"/>
              </w:rPr>
            </w:pPr>
            <w:r w:rsidRPr="003A443E">
              <w:rPr>
                <w:rFonts w:ascii="Arial" w:hAnsi="Arial" w:cs="Arial"/>
                <w:color w:val="000000"/>
                <w:sz w:val="14"/>
                <w:szCs w:val="14"/>
              </w:rPr>
              <w:t xml:space="preserve">[……..…][…….…][……..…][……..…]  </w:t>
            </w:r>
          </w:p>
          <w:p w14:paraId="313A0137" w14:textId="77777777" w:rsidR="007D31C3" w:rsidRPr="003A443E" w:rsidRDefault="007D31C3" w:rsidP="00E15451">
            <w:pPr>
              <w:spacing w:after="0"/>
              <w:rPr>
                <w:rFonts w:ascii="Arial" w:hAnsi="Arial" w:cs="Arial"/>
                <w:color w:val="000000"/>
                <w:sz w:val="14"/>
                <w:szCs w:val="14"/>
              </w:rPr>
            </w:pPr>
          </w:p>
          <w:p w14:paraId="194D769F" w14:textId="77777777" w:rsidR="007D31C3" w:rsidRPr="003A443E" w:rsidRDefault="007D31C3" w:rsidP="00E15451">
            <w:pPr>
              <w:spacing w:after="0"/>
              <w:rPr>
                <w:rFonts w:ascii="Arial" w:hAnsi="Arial" w:cs="Arial"/>
                <w:color w:val="000000"/>
                <w:sz w:val="14"/>
                <w:szCs w:val="14"/>
              </w:rPr>
            </w:pPr>
            <w:r w:rsidRPr="003A443E">
              <w:rPr>
                <w:rFonts w:ascii="Arial" w:hAnsi="Arial" w:cs="Arial"/>
                <w:color w:val="000000"/>
                <w:sz w:val="14"/>
                <w:szCs w:val="14"/>
              </w:rPr>
              <w:t>[……..…]</w:t>
            </w:r>
          </w:p>
        </w:tc>
      </w:tr>
    </w:tbl>
    <w:p w14:paraId="7C2C3D21" w14:textId="77777777" w:rsidR="007D31C3" w:rsidRDefault="007D31C3" w:rsidP="007D31C3">
      <w:pPr>
        <w:jc w:val="center"/>
        <w:rPr>
          <w:rFonts w:ascii="Arial" w:hAnsi="Arial" w:cs="Arial"/>
          <w:w w:val="0"/>
          <w:sz w:val="14"/>
          <w:szCs w:val="14"/>
        </w:rPr>
      </w:pPr>
    </w:p>
    <w:p w14:paraId="48321891" w14:textId="77777777" w:rsidR="007D31C3" w:rsidRPr="00A46950" w:rsidRDefault="007D31C3" w:rsidP="007D31C3">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7D31C3" w14:paraId="265A1476" w14:textId="77777777" w:rsidTr="00E15451">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E55D00" w14:textId="77777777" w:rsidR="007D31C3" w:rsidRPr="003A443E" w:rsidRDefault="007D31C3" w:rsidP="00E15451">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E2D992D" w14:textId="77777777" w:rsidR="007D31C3" w:rsidRDefault="007D31C3" w:rsidP="00E15451">
            <w:r>
              <w:rPr>
                <w:rFonts w:ascii="Arial" w:hAnsi="Arial" w:cs="Arial"/>
                <w:b/>
                <w:sz w:val="15"/>
                <w:szCs w:val="15"/>
              </w:rPr>
              <w:t>Risposta:</w:t>
            </w:r>
          </w:p>
        </w:tc>
      </w:tr>
      <w:tr w:rsidR="007D31C3" w14:paraId="476E3AA0" w14:textId="77777777" w:rsidTr="00E15451">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CFC6C9" w14:textId="77777777" w:rsidR="007D31C3" w:rsidRPr="003A443E" w:rsidRDefault="007D31C3" w:rsidP="00E15451">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609F7A5" w14:textId="77777777" w:rsidR="007D31C3" w:rsidRDefault="007D31C3" w:rsidP="00E15451">
            <w:proofErr w:type="gramStart"/>
            <w:r>
              <w:rPr>
                <w:rFonts w:ascii="Arial" w:hAnsi="Arial" w:cs="Arial"/>
                <w:sz w:val="15"/>
                <w:szCs w:val="15"/>
              </w:rPr>
              <w:t>[ ]</w:t>
            </w:r>
            <w:proofErr w:type="gramEnd"/>
            <w:r>
              <w:rPr>
                <w:rFonts w:ascii="Arial" w:hAnsi="Arial" w:cs="Arial"/>
                <w:sz w:val="15"/>
                <w:szCs w:val="15"/>
              </w:rPr>
              <w:t xml:space="preserve"> Sì [ ] No</w:t>
            </w:r>
          </w:p>
        </w:tc>
      </w:tr>
      <w:tr w:rsidR="007D31C3" w14:paraId="0A51E33B" w14:textId="77777777" w:rsidTr="00E15451">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ACBE31D" w14:textId="77777777" w:rsidR="007D31C3" w:rsidRPr="003A443E" w:rsidRDefault="007D31C3" w:rsidP="00E15451">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2AD4CB51" w14:textId="77777777" w:rsidR="007D31C3" w:rsidRPr="003A443E" w:rsidRDefault="007D31C3" w:rsidP="00E15451">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088BEF6"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5912C9B8"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40D17654"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3EB5503A" w14:textId="77777777" w:rsidR="007D31C3" w:rsidRPr="003A443E" w:rsidRDefault="007D31C3" w:rsidP="00E15451">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CD3A77F" w14:textId="77777777" w:rsidR="007D31C3" w:rsidRPr="003A443E" w:rsidRDefault="007D31C3" w:rsidP="00E15451">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ECD9896" w14:textId="77777777" w:rsidR="007D31C3" w:rsidRPr="003A443E" w:rsidRDefault="007D31C3" w:rsidP="00E15451">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6063B072"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6B74EC4A" w14:textId="77777777" w:rsidR="007D31C3" w:rsidRPr="003A443E" w:rsidRDefault="007D31C3" w:rsidP="00E1545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F99BBC7" w14:textId="77777777" w:rsidR="007D31C3" w:rsidRPr="003A443E" w:rsidRDefault="007D31C3" w:rsidP="00E15451">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47C5CCE2" w14:textId="77777777" w:rsidR="007D31C3" w:rsidRDefault="007D31C3" w:rsidP="00E15451">
            <w:r>
              <w:rPr>
                <w:rFonts w:ascii="Arial" w:hAnsi="Arial" w:cs="Arial"/>
                <w:b/>
                <w:sz w:val="15"/>
                <w:szCs w:val="15"/>
              </w:rPr>
              <w:t>Contributi previdenziali</w:t>
            </w:r>
          </w:p>
        </w:tc>
      </w:tr>
      <w:tr w:rsidR="007D31C3" w14:paraId="0F2A6390" w14:textId="77777777" w:rsidTr="00E15451">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286FBD8" w14:textId="77777777" w:rsidR="007D31C3" w:rsidRDefault="007D31C3" w:rsidP="00E15451">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0F7843CC" w14:textId="77777777" w:rsidR="007D31C3" w:rsidRDefault="007D31C3" w:rsidP="00E15451">
            <w:pPr>
              <w:rPr>
                <w:rFonts w:ascii="Arial" w:hAnsi="Arial" w:cs="Arial"/>
                <w:color w:val="000000"/>
                <w:sz w:val="15"/>
                <w:szCs w:val="15"/>
              </w:rPr>
            </w:pPr>
          </w:p>
          <w:p w14:paraId="13CD90AD" w14:textId="77777777" w:rsidR="007D31C3" w:rsidRDefault="007D31C3" w:rsidP="00E15451">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03403BB" w14:textId="77777777" w:rsidR="007D31C3" w:rsidRDefault="007D31C3" w:rsidP="00E15451">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67FF053" w14:textId="77777777" w:rsidR="007D31C3" w:rsidRDefault="007D31C3" w:rsidP="00E15451">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2533A6BA" w14:textId="77777777" w:rsidR="007D31C3" w:rsidRDefault="007D31C3" w:rsidP="00E15451">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498FE9BD" w14:textId="77777777" w:rsidR="007D31C3" w:rsidRDefault="007D31C3" w:rsidP="00E15451">
            <w:pPr>
              <w:pStyle w:val="Tiret0"/>
              <w:ind w:left="850" w:hanging="850"/>
              <w:rPr>
                <w:rFonts w:ascii="Arial" w:hAnsi="Arial" w:cs="Arial"/>
                <w:color w:val="000000"/>
                <w:sz w:val="15"/>
                <w:szCs w:val="15"/>
              </w:rPr>
            </w:pPr>
            <w:r>
              <w:rPr>
                <w:rFonts w:ascii="Arial" w:hAnsi="Arial" w:cs="Arial"/>
                <w:color w:val="000000"/>
                <w:sz w:val="15"/>
                <w:szCs w:val="15"/>
              </w:rPr>
              <w:t>- [………………]</w:t>
            </w:r>
          </w:p>
          <w:p w14:paraId="3106CC08" w14:textId="77777777" w:rsidR="007D31C3" w:rsidRDefault="007D31C3" w:rsidP="00E15451">
            <w:pPr>
              <w:pStyle w:val="Tiret0"/>
              <w:ind w:left="850" w:hanging="850"/>
              <w:rPr>
                <w:rFonts w:ascii="Arial" w:hAnsi="Arial" w:cs="Arial"/>
                <w:color w:val="000000"/>
                <w:sz w:val="15"/>
                <w:szCs w:val="15"/>
              </w:rPr>
            </w:pPr>
            <w:r>
              <w:rPr>
                <w:rFonts w:ascii="Arial" w:hAnsi="Arial" w:cs="Arial"/>
                <w:color w:val="000000"/>
                <w:sz w:val="15"/>
                <w:szCs w:val="15"/>
              </w:rPr>
              <w:t>- [………………]</w:t>
            </w:r>
          </w:p>
          <w:p w14:paraId="6CCE169C" w14:textId="77777777" w:rsidR="007D31C3" w:rsidRDefault="007D31C3" w:rsidP="00E15451">
            <w:pPr>
              <w:pStyle w:val="Tiret0"/>
              <w:ind w:left="850" w:hanging="850"/>
              <w:rPr>
                <w:rFonts w:ascii="Arial" w:hAnsi="Arial" w:cs="Arial"/>
                <w:color w:val="000000"/>
                <w:sz w:val="15"/>
                <w:szCs w:val="15"/>
              </w:rPr>
            </w:pPr>
          </w:p>
          <w:p w14:paraId="3946585B" w14:textId="77777777" w:rsidR="007D31C3" w:rsidRDefault="007D31C3" w:rsidP="00E15451">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5AB8744C" w14:textId="77777777" w:rsidR="007D31C3" w:rsidRDefault="007D31C3" w:rsidP="00E15451">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71526E42" w14:textId="77777777" w:rsidR="007D31C3" w:rsidRDefault="007D31C3" w:rsidP="00E15451">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25CD457" w14:textId="77777777" w:rsidR="007D31C3" w:rsidRDefault="007D31C3" w:rsidP="00E15451">
            <w:pPr>
              <w:rPr>
                <w:rFonts w:ascii="Arial" w:hAnsi="Arial" w:cs="Arial"/>
                <w:color w:val="000000"/>
                <w:sz w:val="15"/>
                <w:szCs w:val="15"/>
              </w:rPr>
            </w:pPr>
          </w:p>
          <w:p w14:paraId="3E4AB28C" w14:textId="77777777" w:rsidR="007D31C3" w:rsidRDefault="007D31C3" w:rsidP="00E15451">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2B06D64" w14:textId="77777777" w:rsidR="007D31C3" w:rsidRDefault="007D31C3" w:rsidP="00E15451">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5617F93" w14:textId="77777777" w:rsidR="007D31C3" w:rsidRDefault="007D31C3" w:rsidP="00E15451">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186819F9" w14:textId="77777777" w:rsidR="007D31C3" w:rsidRDefault="007D31C3" w:rsidP="00E15451">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6CB92AB0" w14:textId="77777777" w:rsidR="007D31C3" w:rsidRDefault="007D31C3" w:rsidP="00E15451">
            <w:pPr>
              <w:pStyle w:val="Tiret0"/>
              <w:ind w:left="850" w:hanging="850"/>
              <w:rPr>
                <w:rFonts w:ascii="Arial" w:hAnsi="Arial" w:cs="Arial"/>
                <w:color w:val="000000"/>
                <w:sz w:val="15"/>
                <w:szCs w:val="15"/>
              </w:rPr>
            </w:pPr>
            <w:r>
              <w:rPr>
                <w:rFonts w:ascii="Arial" w:hAnsi="Arial" w:cs="Arial"/>
                <w:color w:val="000000"/>
                <w:sz w:val="15"/>
                <w:szCs w:val="15"/>
              </w:rPr>
              <w:t>- [………………]</w:t>
            </w:r>
          </w:p>
          <w:p w14:paraId="16A79BD9" w14:textId="77777777" w:rsidR="007D31C3" w:rsidRDefault="007D31C3" w:rsidP="00E15451">
            <w:pPr>
              <w:pStyle w:val="Tiret0"/>
              <w:ind w:left="850" w:hanging="850"/>
              <w:rPr>
                <w:rFonts w:ascii="Arial" w:hAnsi="Arial" w:cs="Arial"/>
                <w:color w:val="000000"/>
                <w:sz w:val="15"/>
                <w:szCs w:val="15"/>
              </w:rPr>
            </w:pPr>
            <w:r>
              <w:rPr>
                <w:rFonts w:ascii="Arial" w:hAnsi="Arial" w:cs="Arial"/>
                <w:color w:val="000000"/>
                <w:sz w:val="15"/>
                <w:szCs w:val="15"/>
              </w:rPr>
              <w:t>- [………………]</w:t>
            </w:r>
          </w:p>
          <w:p w14:paraId="37129BB0" w14:textId="77777777" w:rsidR="007D31C3" w:rsidRDefault="007D31C3" w:rsidP="00E15451">
            <w:pPr>
              <w:pStyle w:val="Tiret0"/>
              <w:ind w:left="850" w:hanging="850"/>
              <w:rPr>
                <w:rFonts w:ascii="Arial" w:hAnsi="Arial" w:cs="Arial"/>
                <w:color w:val="000000"/>
                <w:sz w:val="15"/>
                <w:szCs w:val="15"/>
              </w:rPr>
            </w:pPr>
          </w:p>
          <w:p w14:paraId="5FEB9031" w14:textId="77777777" w:rsidR="007D31C3" w:rsidRDefault="007D31C3" w:rsidP="00E15451">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14:paraId="6B079F29" w14:textId="77777777" w:rsidR="007D31C3" w:rsidRDefault="007D31C3" w:rsidP="00E15451">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14:paraId="1E71CF4C" w14:textId="77777777" w:rsidR="007D31C3" w:rsidRDefault="007D31C3" w:rsidP="00E15451">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7D31C3" w14:paraId="0EAF8F91"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3A53B1" w14:textId="77777777" w:rsidR="007D31C3" w:rsidRDefault="007D31C3" w:rsidP="00E15451">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0A998FA" w14:textId="77777777" w:rsidR="007D31C3" w:rsidRDefault="007D31C3" w:rsidP="00E15451">
            <w:pPr>
              <w:rPr>
                <w:rFonts w:ascii="Arial" w:hAnsi="Arial" w:cs="Arial"/>
                <w:sz w:val="15"/>
                <w:szCs w:val="15"/>
              </w:rPr>
            </w:pPr>
            <w:r>
              <w:rPr>
                <w:rFonts w:ascii="Arial" w:hAnsi="Arial" w:cs="Arial"/>
                <w:sz w:val="15"/>
                <w:szCs w:val="15"/>
              </w:rPr>
              <w:t xml:space="preserve"> (indirizzo web, autorità o organismo di emanazione, riferimento preciso della </w:t>
            </w:r>
            <w:proofErr w:type="gramStart"/>
            <w:r>
              <w:rPr>
                <w:rFonts w:ascii="Arial" w:hAnsi="Arial" w:cs="Arial"/>
                <w:sz w:val="15"/>
                <w:szCs w:val="15"/>
              </w:rPr>
              <w:t>documentazione)(</w:t>
            </w:r>
            <w:proofErr w:type="gramEnd"/>
            <w:r>
              <w:rPr>
                <w:rStyle w:val="Rimandonotaapidipagina"/>
                <w:rFonts w:ascii="Arial" w:hAnsi="Arial" w:cs="Arial"/>
                <w:sz w:val="15"/>
                <w:szCs w:val="15"/>
              </w:rPr>
              <w:footnoteReference w:id="21"/>
            </w:r>
            <w:r>
              <w:rPr>
                <w:rFonts w:ascii="Arial" w:hAnsi="Arial" w:cs="Arial"/>
                <w:sz w:val="15"/>
                <w:szCs w:val="15"/>
              </w:rPr>
              <w:t xml:space="preserve">): </w:t>
            </w:r>
          </w:p>
          <w:p w14:paraId="3107AE1E" w14:textId="77777777" w:rsidR="007D31C3" w:rsidRDefault="007D31C3" w:rsidP="00E15451">
            <w:r>
              <w:rPr>
                <w:rFonts w:ascii="Arial" w:hAnsi="Arial" w:cs="Arial"/>
                <w:sz w:val="15"/>
                <w:szCs w:val="15"/>
              </w:rPr>
              <w:t>[……………][……………][…………..…]</w:t>
            </w:r>
          </w:p>
        </w:tc>
      </w:tr>
    </w:tbl>
    <w:p w14:paraId="002358EA" w14:textId="77777777" w:rsidR="007D31C3" w:rsidRDefault="007D31C3" w:rsidP="007D31C3">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14:paraId="6D2D1F85"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14:paraId="01DBF53B"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1F3171" w14:textId="77777777" w:rsidR="007D31C3" w:rsidRDefault="007D31C3" w:rsidP="00E15451">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B8AD46" w14:textId="77777777" w:rsidR="007D31C3" w:rsidRDefault="007D31C3" w:rsidP="00E15451">
            <w:r>
              <w:rPr>
                <w:rFonts w:ascii="Arial" w:hAnsi="Arial" w:cs="Arial"/>
                <w:b/>
                <w:sz w:val="15"/>
                <w:szCs w:val="15"/>
              </w:rPr>
              <w:t>Risposta:</w:t>
            </w:r>
          </w:p>
        </w:tc>
      </w:tr>
      <w:tr w:rsidR="007D31C3" w14:paraId="5F31AE67" w14:textId="77777777" w:rsidTr="00E15451">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E5B7EA6" w14:textId="77777777" w:rsidR="007D31C3" w:rsidRPr="003A443E" w:rsidRDefault="007D31C3" w:rsidP="00E1545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14:paraId="469A7F9C" w14:textId="77777777" w:rsidR="007D31C3" w:rsidRPr="003A443E" w:rsidRDefault="007D31C3" w:rsidP="00E15451">
            <w:pPr>
              <w:spacing w:before="0" w:after="0"/>
              <w:rPr>
                <w:rFonts w:ascii="Arial" w:hAnsi="Arial" w:cs="Arial"/>
                <w:color w:val="000000"/>
                <w:sz w:val="15"/>
                <w:szCs w:val="15"/>
              </w:rPr>
            </w:pPr>
          </w:p>
          <w:p w14:paraId="301E56D8" w14:textId="77777777" w:rsidR="007D31C3" w:rsidRPr="003A443E" w:rsidRDefault="007D31C3" w:rsidP="00E15451">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16F667C6" w14:textId="77777777" w:rsidR="007D31C3" w:rsidRPr="003A443E" w:rsidRDefault="007D31C3" w:rsidP="00E15451">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05F7DF77" w14:textId="77777777" w:rsidR="007D31C3" w:rsidRPr="003A443E" w:rsidRDefault="007D31C3" w:rsidP="00E15451">
            <w:pPr>
              <w:spacing w:before="0" w:after="0"/>
              <w:rPr>
                <w:rFonts w:ascii="Arial" w:hAnsi="Arial" w:cs="Arial"/>
                <w:color w:val="000000"/>
                <w:sz w:val="14"/>
                <w:szCs w:val="14"/>
              </w:rPr>
            </w:pPr>
          </w:p>
          <w:p w14:paraId="1144851E" w14:textId="77777777" w:rsidR="007D31C3" w:rsidRPr="003A443E" w:rsidRDefault="007D31C3" w:rsidP="00E15451">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0CB37BCF" w14:textId="77777777" w:rsidR="007D31C3" w:rsidRPr="003A443E" w:rsidRDefault="007D31C3" w:rsidP="00E15451">
            <w:pPr>
              <w:spacing w:before="0" w:after="0"/>
              <w:rPr>
                <w:rFonts w:ascii="Arial" w:hAnsi="Arial" w:cs="Arial"/>
                <w:color w:val="000000"/>
                <w:sz w:val="14"/>
                <w:szCs w:val="14"/>
              </w:rPr>
            </w:pPr>
          </w:p>
          <w:p w14:paraId="5CA1789B" w14:textId="77777777" w:rsidR="007D31C3" w:rsidRPr="003A443E" w:rsidRDefault="007D31C3" w:rsidP="00E15451">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399CCC4B" w14:textId="77777777" w:rsidR="007D31C3" w:rsidRPr="003A443E" w:rsidRDefault="007D31C3" w:rsidP="00E15451">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4F5627FF" w14:textId="77777777" w:rsidR="007D31C3" w:rsidRPr="003A443E" w:rsidRDefault="007D31C3" w:rsidP="00E15451">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374937CE" w14:textId="77777777" w:rsidR="007D31C3" w:rsidRPr="003A443E" w:rsidRDefault="007D31C3" w:rsidP="00E15451">
            <w:pPr>
              <w:spacing w:before="0" w:after="0"/>
              <w:rPr>
                <w:rFonts w:ascii="Arial" w:hAnsi="Arial" w:cs="Arial"/>
                <w:color w:val="000000"/>
                <w:sz w:val="14"/>
                <w:szCs w:val="14"/>
              </w:rPr>
            </w:pPr>
          </w:p>
          <w:p w14:paraId="0EEEAF55" w14:textId="77777777" w:rsidR="007D31C3" w:rsidRPr="003A443E" w:rsidRDefault="007D31C3" w:rsidP="00E15451">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75C90D04" w14:textId="77777777" w:rsidR="007D31C3" w:rsidRPr="003A443E" w:rsidRDefault="007D31C3" w:rsidP="00E15451">
            <w:pPr>
              <w:spacing w:before="0" w:after="0"/>
              <w:rPr>
                <w:rFonts w:ascii="Arial" w:hAnsi="Arial" w:cs="Arial"/>
                <w:color w:val="000000"/>
                <w:sz w:val="14"/>
                <w:szCs w:val="14"/>
              </w:rPr>
            </w:pPr>
          </w:p>
          <w:p w14:paraId="3D055B0C" w14:textId="77777777" w:rsidR="007D31C3" w:rsidRPr="003A443E" w:rsidRDefault="007D31C3" w:rsidP="00E15451">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82BA4C" w14:textId="77777777" w:rsidR="007D31C3" w:rsidRPr="003A443E" w:rsidRDefault="007D31C3" w:rsidP="00E15451">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7D31C3" w14:paraId="06F905E2" w14:textId="77777777" w:rsidTr="00E15451">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FFC997C" w14:textId="77777777" w:rsidR="007D31C3" w:rsidRPr="003A443E" w:rsidRDefault="007D31C3" w:rsidP="00E15451">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8EB62" w14:textId="77777777" w:rsidR="007D31C3" w:rsidRPr="003A443E" w:rsidRDefault="007D31C3" w:rsidP="00E15451">
            <w:pPr>
              <w:rPr>
                <w:rFonts w:ascii="Arial" w:hAnsi="Arial" w:cs="Arial"/>
                <w:color w:val="000000"/>
                <w:sz w:val="15"/>
                <w:szCs w:val="15"/>
              </w:rPr>
            </w:pPr>
          </w:p>
          <w:p w14:paraId="4D8AF76D" w14:textId="77777777" w:rsidR="007D31C3" w:rsidRPr="003A443E" w:rsidRDefault="007D31C3" w:rsidP="00E15451">
            <w:pPr>
              <w:rPr>
                <w:rFonts w:ascii="Arial" w:hAnsi="Arial" w:cs="Arial"/>
                <w:color w:val="000000"/>
                <w:sz w:val="15"/>
                <w:szCs w:val="15"/>
              </w:rPr>
            </w:pPr>
          </w:p>
          <w:p w14:paraId="6742EEDB" w14:textId="77777777" w:rsidR="007D31C3" w:rsidRPr="003A443E" w:rsidRDefault="007D31C3" w:rsidP="00E15451">
            <w:pPr>
              <w:rPr>
                <w:rFonts w:ascii="Arial" w:hAnsi="Arial" w:cs="Arial"/>
                <w:color w:val="000000"/>
                <w:sz w:val="15"/>
                <w:szCs w:val="15"/>
              </w:rPr>
            </w:pPr>
          </w:p>
          <w:p w14:paraId="0DD234BC"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 xml:space="preserve"> </w:t>
            </w:r>
          </w:p>
          <w:p w14:paraId="543DB65C" w14:textId="77777777" w:rsidR="007D31C3" w:rsidRPr="003A443E" w:rsidRDefault="007D31C3" w:rsidP="00E15451">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14:paraId="5E89CBC0" w14:textId="77777777" w:rsidR="007D31C3" w:rsidRPr="003A443E" w:rsidRDefault="007D31C3" w:rsidP="00E15451">
            <w:pPr>
              <w:rPr>
                <w:rFonts w:ascii="Arial" w:hAnsi="Arial" w:cs="Arial"/>
                <w:color w:val="000000"/>
                <w:sz w:val="15"/>
                <w:szCs w:val="15"/>
              </w:rPr>
            </w:pPr>
          </w:p>
          <w:p w14:paraId="675A66E7" w14:textId="77777777" w:rsidR="007D31C3" w:rsidRPr="003A443E" w:rsidRDefault="007D31C3" w:rsidP="00E15451">
            <w:pPr>
              <w:rPr>
                <w:rFonts w:ascii="Arial" w:hAnsi="Arial" w:cs="Arial"/>
                <w:color w:val="000000"/>
                <w:sz w:val="14"/>
                <w:szCs w:val="14"/>
              </w:rPr>
            </w:pPr>
          </w:p>
          <w:p w14:paraId="122AAA2D"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9CF364D"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D62D30E"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347AAF0"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6F756D8F"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4"/>
                <w:szCs w:val="14"/>
              </w:rPr>
              <w:t xml:space="preserve">[……..…][…….…][……..…][……..…]  </w:t>
            </w:r>
          </w:p>
        </w:tc>
      </w:tr>
      <w:tr w:rsidR="007D31C3" w14:paraId="29740C09"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636E1E" w14:textId="77777777" w:rsidR="007D31C3" w:rsidRPr="00023AC1" w:rsidRDefault="007D31C3" w:rsidP="00E15451">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Pr>
                <w:rFonts w:ascii="Arial" w:hAnsi="Arial" w:cs="Arial"/>
                <w:color w:val="000000"/>
                <w:sz w:val="14"/>
                <w:szCs w:val="14"/>
              </w:rPr>
              <w:t>i una delle seguenti situazioni</w:t>
            </w:r>
            <w:r>
              <w:t xml:space="preserve"> </w:t>
            </w:r>
            <w:r w:rsidRPr="00023AC1">
              <w:rPr>
                <w:rFonts w:ascii="Arial" w:hAnsi="Arial" w:cs="Arial"/>
                <w:color w:val="000000"/>
                <w:sz w:val="14"/>
                <w:szCs w:val="14"/>
              </w:rPr>
              <w:t xml:space="preserve">di cui all’articolo 80, comma 5, lett. </w:t>
            </w:r>
            <w:r w:rsidRPr="00023AC1">
              <w:rPr>
                <w:rFonts w:ascii="Arial" w:hAnsi="Arial" w:cs="Arial"/>
                <w:i/>
                <w:color w:val="000000"/>
                <w:sz w:val="14"/>
                <w:szCs w:val="14"/>
              </w:rPr>
              <w:t>b)</w:t>
            </w:r>
            <w:r w:rsidRPr="00023AC1">
              <w:rPr>
                <w:rFonts w:ascii="Arial" w:hAnsi="Arial" w:cs="Arial"/>
                <w:color w:val="000000"/>
                <w:sz w:val="14"/>
                <w:szCs w:val="14"/>
              </w:rPr>
              <w:t>, del Codice:</w:t>
            </w:r>
          </w:p>
          <w:p w14:paraId="73844585" w14:textId="77777777" w:rsidR="007D31C3" w:rsidRPr="003A443E" w:rsidRDefault="007D31C3" w:rsidP="00E15451">
            <w:pPr>
              <w:pStyle w:val="NormalLeft"/>
              <w:tabs>
                <w:tab w:val="left" w:pos="162"/>
              </w:tabs>
              <w:spacing w:before="0" w:after="0"/>
              <w:jc w:val="both"/>
              <w:rPr>
                <w:rFonts w:ascii="Arial" w:hAnsi="Arial" w:cs="Arial"/>
                <w:color w:val="000000"/>
                <w:sz w:val="14"/>
                <w:szCs w:val="14"/>
              </w:rPr>
            </w:pPr>
          </w:p>
          <w:p w14:paraId="346BEA3D" w14:textId="77777777" w:rsidR="007D31C3" w:rsidRPr="003A443E" w:rsidRDefault="007D31C3" w:rsidP="00E15451">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2B0607CB" w14:textId="77777777" w:rsidR="007D31C3" w:rsidRPr="003A443E" w:rsidRDefault="007D31C3" w:rsidP="00E15451">
            <w:pPr>
              <w:pStyle w:val="NormalLeft"/>
              <w:spacing w:before="0" w:after="0"/>
              <w:jc w:val="both"/>
              <w:rPr>
                <w:rFonts w:ascii="Arial" w:hAnsi="Arial" w:cs="Arial"/>
                <w:b/>
                <w:color w:val="000000"/>
                <w:sz w:val="14"/>
                <w:szCs w:val="14"/>
              </w:rPr>
            </w:pPr>
          </w:p>
          <w:p w14:paraId="2165C439" w14:textId="77777777" w:rsidR="007D31C3" w:rsidRPr="003A443E" w:rsidRDefault="007D31C3" w:rsidP="00E15451">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58259180" w14:textId="77777777" w:rsidR="007D31C3" w:rsidRPr="003A443E" w:rsidRDefault="007D31C3" w:rsidP="00E15451">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14:paraId="344BD0B0" w14:textId="77777777" w:rsidR="007D31C3" w:rsidRDefault="007D31C3" w:rsidP="00E15451">
            <w:pPr>
              <w:pStyle w:val="NormalLeft"/>
              <w:spacing w:before="0" w:after="0"/>
              <w:ind w:left="162"/>
              <w:jc w:val="both"/>
              <w:rPr>
                <w:b/>
                <w:color w:val="000000"/>
                <w:sz w:val="16"/>
                <w:szCs w:val="16"/>
              </w:rPr>
            </w:pPr>
          </w:p>
          <w:p w14:paraId="5B91CD12" w14:textId="77777777" w:rsidR="007D31C3" w:rsidRDefault="007D31C3" w:rsidP="00E15451">
            <w:pPr>
              <w:pStyle w:val="NormalLeft"/>
              <w:spacing w:before="0" w:after="0"/>
              <w:ind w:left="162"/>
              <w:jc w:val="both"/>
              <w:rPr>
                <w:b/>
                <w:color w:val="000000"/>
                <w:sz w:val="16"/>
                <w:szCs w:val="16"/>
              </w:rPr>
            </w:pPr>
          </w:p>
          <w:p w14:paraId="03752347" w14:textId="77777777" w:rsidR="007D31C3" w:rsidRPr="00AA2252" w:rsidRDefault="007D31C3" w:rsidP="00E15451">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3FD7184F" w14:textId="77777777" w:rsidR="007D31C3" w:rsidRDefault="007D31C3" w:rsidP="00E15451">
            <w:pPr>
              <w:pStyle w:val="NormalLeft"/>
              <w:spacing w:before="0" w:after="0"/>
              <w:ind w:left="162"/>
              <w:jc w:val="both"/>
              <w:rPr>
                <w:color w:val="000000"/>
              </w:rPr>
            </w:pPr>
          </w:p>
          <w:p w14:paraId="39CC6D69" w14:textId="77777777" w:rsidR="007D31C3" w:rsidRPr="003A443E" w:rsidRDefault="007D31C3" w:rsidP="00E15451">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728E1F65" w14:textId="77777777" w:rsidR="007D31C3" w:rsidRDefault="007D31C3" w:rsidP="00E15451">
            <w:pPr>
              <w:pStyle w:val="NormalLeft"/>
              <w:spacing w:before="0" w:after="0"/>
              <w:ind w:left="162"/>
              <w:jc w:val="both"/>
              <w:rPr>
                <w:rFonts w:ascii="Arial" w:hAnsi="Arial" w:cs="Arial"/>
                <w:color w:val="000000"/>
                <w:sz w:val="14"/>
                <w:szCs w:val="14"/>
              </w:rPr>
            </w:pPr>
          </w:p>
          <w:p w14:paraId="5157661E" w14:textId="77777777" w:rsidR="007D31C3" w:rsidRPr="003A443E" w:rsidRDefault="007D31C3" w:rsidP="00E15451">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20F573A1" w14:textId="77777777" w:rsidR="007D31C3" w:rsidRDefault="007D31C3" w:rsidP="00E15451">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03619C18" w14:textId="77777777" w:rsidR="007D31C3" w:rsidRPr="003A443E" w:rsidRDefault="007D31C3" w:rsidP="00E15451">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d) è ammesso a concordato con continuità aziendale </w:t>
            </w:r>
          </w:p>
          <w:p w14:paraId="52ADE576" w14:textId="77777777" w:rsidR="007D31C3" w:rsidRPr="003A443E" w:rsidRDefault="007D31C3" w:rsidP="00E15451">
            <w:pPr>
              <w:pStyle w:val="NormalLeft"/>
              <w:spacing w:before="0" w:after="0"/>
              <w:jc w:val="both"/>
              <w:rPr>
                <w:rFonts w:ascii="Arial" w:hAnsi="Arial" w:cs="Arial"/>
                <w:color w:val="000000"/>
                <w:sz w:val="14"/>
                <w:szCs w:val="14"/>
              </w:rPr>
            </w:pPr>
          </w:p>
          <w:p w14:paraId="7448C82A" w14:textId="77777777" w:rsidR="007D31C3" w:rsidRPr="003A443E" w:rsidRDefault="007D31C3" w:rsidP="00E15451">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Pr>
                <w:rFonts w:ascii="Arial" w:hAnsi="Arial" w:cs="Arial"/>
                <w:b/>
                <w:color w:val="000000"/>
                <w:sz w:val="14"/>
                <w:szCs w:val="14"/>
              </w:rPr>
              <w:t>di risposta af</w:t>
            </w:r>
            <w:r w:rsidRPr="003A443E">
              <w:rPr>
                <w:rFonts w:ascii="Arial" w:hAnsi="Arial" w:cs="Arial"/>
                <w:b/>
                <w:color w:val="000000"/>
                <w:sz w:val="14"/>
                <w:szCs w:val="14"/>
              </w:rPr>
              <w:t>fermativ</w:t>
            </w:r>
            <w:r>
              <w:rPr>
                <w:rFonts w:ascii="Arial" w:hAnsi="Arial" w:cs="Arial"/>
                <w:b/>
                <w:color w:val="000000"/>
                <w:sz w:val="14"/>
                <w:szCs w:val="14"/>
              </w:rPr>
              <w:t>a alla lettera d)</w:t>
            </w:r>
            <w:r w:rsidRPr="003A443E">
              <w:rPr>
                <w:rFonts w:ascii="Arial" w:hAnsi="Arial" w:cs="Arial"/>
                <w:b/>
                <w:color w:val="000000"/>
                <w:sz w:val="14"/>
                <w:szCs w:val="14"/>
              </w:rPr>
              <w:t>:</w:t>
            </w:r>
          </w:p>
          <w:p w14:paraId="2733ED78" w14:textId="77777777" w:rsidR="007D31C3" w:rsidRPr="003A443E" w:rsidRDefault="007D31C3" w:rsidP="00E15451">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Pr="003A443E">
              <w:rPr>
                <w:rFonts w:ascii="Arial" w:hAnsi="Arial" w:cs="Arial"/>
                <w:color w:val="000000"/>
                <w:sz w:val="14"/>
                <w:szCs w:val="14"/>
              </w:rPr>
              <w:t xml:space="preserve"> stat</w:t>
            </w:r>
            <w:r>
              <w:rPr>
                <w:rFonts w:ascii="Arial" w:hAnsi="Arial" w:cs="Arial"/>
                <w:color w:val="000000"/>
                <w:sz w:val="14"/>
                <w:szCs w:val="14"/>
              </w:rPr>
              <w:t>o</w:t>
            </w:r>
            <w:r w:rsidRPr="003A443E">
              <w:rPr>
                <w:rFonts w:ascii="Arial" w:hAnsi="Arial" w:cs="Arial"/>
                <w:color w:val="000000"/>
                <w:sz w:val="14"/>
                <w:szCs w:val="14"/>
              </w:rPr>
              <w:t xml:space="preserve"> autorizzat</w:t>
            </w:r>
            <w:r>
              <w:rPr>
                <w:rFonts w:ascii="Arial" w:hAnsi="Arial" w:cs="Arial"/>
                <w:color w:val="000000"/>
                <w:sz w:val="14"/>
                <w:szCs w:val="14"/>
              </w:rPr>
              <w:t>o</w:t>
            </w:r>
            <w:r w:rsidRPr="003A443E">
              <w:rPr>
                <w:rFonts w:ascii="Arial" w:hAnsi="Arial" w:cs="Arial"/>
                <w:color w:val="000000"/>
                <w:sz w:val="14"/>
                <w:szCs w:val="14"/>
              </w:rPr>
              <w:t xml:space="preserve"> dal giudice delegato ai sensi </w:t>
            </w:r>
            <w:proofErr w:type="gramStart"/>
            <w:r w:rsidRPr="003A443E">
              <w:rPr>
                <w:rFonts w:ascii="Arial" w:hAnsi="Arial" w:cs="Arial"/>
                <w:color w:val="000000"/>
                <w:sz w:val="14"/>
                <w:szCs w:val="14"/>
              </w:rPr>
              <w:t>dell’ articolo</w:t>
            </w:r>
            <w:proofErr w:type="gramEnd"/>
            <w:r w:rsidRPr="003A443E">
              <w:rPr>
                <w:rFonts w:ascii="Arial" w:hAnsi="Arial" w:cs="Arial"/>
                <w:color w:val="000000"/>
                <w:sz w:val="14"/>
                <w:szCs w:val="14"/>
              </w:rPr>
              <w:t xml:space="preserve"> 110, comma 3, lett.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0E29D1F7" w14:textId="77777777" w:rsidR="007D31C3" w:rsidRDefault="007D31C3" w:rsidP="00E15451">
            <w:pPr>
              <w:pStyle w:val="NormalLeft"/>
              <w:spacing w:before="0" w:after="0"/>
              <w:jc w:val="both"/>
              <w:rPr>
                <w:rFonts w:ascii="Arial" w:hAnsi="Arial" w:cs="Arial"/>
                <w:strike/>
                <w:color w:val="000000"/>
                <w:sz w:val="15"/>
                <w:szCs w:val="15"/>
              </w:rPr>
            </w:pPr>
          </w:p>
          <w:p w14:paraId="75689B23" w14:textId="77777777" w:rsidR="007D31C3" w:rsidRPr="00AA2252" w:rsidRDefault="007D31C3" w:rsidP="00E15451">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9148693" w14:textId="77777777" w:rsidR="007D31C3" w:rsidRPr="003A443E" w:rsidRDefault="007D31C3" w:rsidP="00E15451">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7B8ECB" w14:textId="77777777" w:rsidR="007D31C3" w:rsidRPr="003A443E" w:rsidRDefault="007D31C3" w:rsidP="00E15451">
            <w:pPr>
              <w:spacing w:before="0" w:after="0"/>
              <w:rPr>
                <w:rFonts w:ascii="Arial" w:hAnsi="Arial" w:cs="Arial"/>
                <w:color w:val="000000"/>
                <w:sz w:val="14"/>
                <w:szCs w:val="14"/>
              </w:rPr>
            </w:pPr>
          </w:p>
          <w:p w14:paraId="2621CFF9" w14:textId="77777777" w:rsidR="007D31C3" w:rsidRPr="003A443E" w:rsidRDefault="007D31C3" w:rsidP="00E15451">
            <w:pPr>
              <w:spacing w:before="0" w:after="0"/>
              <w:rPr>
                <w:rFonts w:ascii="Arial" w:hAnsi="Arial" w:cs="Arial"/>
                <w:color w:val="000000"/>
                <w:sz w:val="14"/>
                <w:szCs w:val="14"/>
              </w:rPr>
            </w:pPr>
          </w:p>
          <w:p w14:paraId="7A344F35" w14:textId="77777777" w:rsidR="007D31C3" w:rsidRPr="003A443E" w:rsidRDefault="007D31C3" w:rsidP="00E15451">
            <w:pPr>
              <w:spacing w:before="0" w:after="0"/>
              <w:rPr>
                <w:rFonts w:ascii="Arial" w:hAnsi="Arial" w:cs="Arial"/>
                <w:color w:val="000000"/>
                <w:sz w:val="14"/>
                <w:szCs w:val="14"/>
              </w:rPr>
            </w:pPr>
          </w:p>
          <w:p w14:paraId="43CF9698" w14:textId="77777777" w:rsidR="007D31C3" w:rsidRDefault="007D31C3" w:rsidP="00E15451">
            <w:pPr>
              <w:spacing w:before="0" w:after="0"/>
              <w:rPr>
                <w:rFonts w:ascii="Arial" w:hAnsi="Arial" w:cs="Arial"/>
                <w:color w:val="000000"/>
                <w:sz w:val="14"/>
                <w:szCs w:val="14"/>
              </w:rPr>
            </w:pPr>
          </w:p>
          <w:p w14:paraId="0DD12641" w14:textId="77777777" w:rsidR="007D31C3" w:rsidRPr="003A443E" w:rsidRDefault="007D31C3" w:rsidP="00E15451">
            <w:pPr>
              <w:spacing w:before="0" w:after="0"/>
              <w:rPr>
                <w:rFonts w:ascii="Arial" w:hAnsi="Arial" w:cs="Arial"/>
                <w:color w:val="000000"/>
                <w:sz w:val="14"/>
                <w:szCs w:val="14"/>
              </w:rPr>
            </w:pPr>
          </w:p>
          <w:p w14:paraId="2BB547B5" w14:textId="77777777" w:rsidR="007D31C3" w:rsidRPr="003A443E" w:rsidRDefault="007D31C3" w:rsidP="00E15451">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648CB827" w14:textId="77777777" w:rsidR="007D31C3" w:rsidRPr="003A443E" w:rsidRDefault="007D31C3" w:rsidP="00E15451">
            <w:pPr>
              <w:spacing w:before="0" w:after="0"/>
              <w:rPr>
                <w:rFonts w:ascii="Arial" w:hAnsi="Arial" w:cs="Arial"/>
                <w:color w:val="000000"/>
                <w:sz w:val="14"/>
                <w:szCs w:val="14"/>
              </w:rPr>
            </w:pPr>
          </w:p>
          <w:p w14:paraId="0581A25D" w14:textId="77777777" w:rsidR="007D31C3" w:rsidRPr="003A443E" w:rsidRDefault="007D31C3" w:rsidP="00E15451">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93E765E" w14:textId="77777777" w:rsidR="007D31C3" w:rsidRDefault="007D31C3" w:rsidP="00E15451">
            <w:pPr>
              <w:spacing w:before="0" w:after="0"/>
              <w:rPr>
                <w:rFonts w:ascii="Arial" w:hAnsi="Arial" w:cs="Arial"/>
                <w:color w:val="000000"/>
                <w:sz w:val="14"/>
                <w:szCs w:val="14"/>
              </w:rPr>
            </w:pPr>
          </w:p>
          <w:p w14:paraId="4C4FD0E9" w14:textId="77777777" w:rsidR="007D31C3" w:rsidRPr="003A443E" w:rsidRDefault="007D31C3" w:rsidP="00E15451">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Pr>
                <w:rFonts w:ascii="Arial" w:hAnsi="Arial" w:cs="Arial"/>
                <w:color w:val="000000"/>
                <w:sz w:val="14"/>
                <w:szCs w:val="14"/>
              </w:rPr>
              <w:t>i</w:t>
            </w:r>
            <w:r w:rsidRPr="003A443E">
              <w:rPr>
                <w:rFonts w:ascii="Arial" w:hAnsi="Arial" w:cs="Arial"/>
                <w:color w:val="000000"/>
                <w:sz w:val="14"/>
                <w:szCs w:val="14"/>
              </w:rPr>
              <w:t xml:space="preserve"> provvediment</w:t>
            </w:r>
            <w:r>
              <w:rPr>
                <w:rFonts w:ascii="Arial" w:hAnsi="Arial" w:cs="Arial"/>
                <w:color w:val="000000"/>
                <w:sz w:val="14"/>
                <w:szCs w:val="14"/>
              </w:rPr>
              <w:t>i</w:t>
            </w:r>
            <w:r w:rsidRPr="003A443E">
              <w:rPr>
                <w:rFonts w:ascii="Arial" w:hAnsi="Arial" w:cs="Arial"/>
                <w:color w:val="000000"/>
                <w:sz w:val="14"/>
                <w:szCs w:val="14"/>
              </w:rPr>
              <w:t xml:space="preserve"> </w:t>
            </w:r>
          </w:p>
          <w:p w14:paraId="2D0E4F8A" w14:textId="77777777" w:rsidR="007D31C3" w:rsidRPr="003A443E" w:rsidRDefault="007D31C3" w:rsidP="00E15451">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w:t>
            </w:r>
          </w:p>
          <w:p w14:paraId="190E3342" w14:textId="77777777" w:rsidR="007D31C3" w:rsidRDefault="007D31C3" w:rsidP="00E15451">
            <w:pPr>
              <w:spacing w:before="0" w:after="0"/>
              <w:rPr>
                <w:rFonts w:ascii="Arial" w:hAnsi="Arial" w:cs="Arial"/>
                <w:color w:val="000000"/>
              </w:rPr>
            </w:pPr>
          </w:p>
          <w:p w14:paraId="50D12173" w14:textId="77777777" w:rsidR="007D31C3" w:rsidRDefault="007D31C3" w:rsidP="00E15451">
            <w:pPr>
              <w:spacing w:before="0" w:after="0"/>
              <w:rPr>
                <w:rFonts w:ascii="Arial" w:hAnsi="Arial" w:cs="Arial"/>
                <w:color w:val="000000"/>
                <w:sz w:val="14"/>
                <w:szCs w:val="14"/>
              </w:rPr>
            </w:pPr>
          </w:p>
          <w:p w14:paraId="01FD14A5" w14:textId="77777777" w:rsidR="007D31C3" w:rsidRPr="003A443E" w:rsidRDefault="007D31C3" w:rsidP="00E15451">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650DA594" w14:textId="77777777" w:rsidR="007D31C3" w:rsidRPr="003A443E" w:rsidRDefault="007D31C3" w:rsidP="00E15451">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795FBFA" w14:textId="77777777" w:rsidR="007D31C3" w:rsidRPr="003A443E" w:rsidRDefault="007D31C3" w:rsidP="00E15451">
            <w:pPr>
              <w:spacing w:before="0" w:after="0"/>
              <w:rPr>
                <w:rFonts w:ascii="Arial" w:hAnsi="Arial" w:cs="Arial"/>
                <w:color w:val="000000"/>
              </w:rPr>
            </w:pPr>
            <w:r w:rsidRPr="003A443E">
              <w:rPr>
                <w:rFonts w:ascii="Arial" w:hAnsi="Arial" w:cs="Arial"/>
                <w:color w:val="000000"/>
                <w:sz w:val="14"/>
                <w:szCs w:val="14"/>
              </w:rPr>
              <w:t>[………..…]</w:t>
            </w:r>
          </w:p>
          <w:p w14:paraId="2FF0952A" w14:textId="77777777" w:rsidR="007D31C3" w:rsidRDefault="007D31C3" w:rsidP="00E15451">
            <w:pPr>
              <w:spacing w:before="0" w:after="0"/>
              <w:rPr>
                <w:rFonts w:ascii="Arial" w:hAnsi="Arial" w:cs="Arial"/>
                <w:color w:val="000000"/>
                <w:sz w:val="14"/>
                <w:szCs w:val="14"/>
              </w:rPr>
            </w:pPr>
          </w:p>
          <w:p w14:paraId="3B9742F3" w14:textId="77777777" w:rsidR="007D31C3" w:rsidRDefault="007D31C3" w:rsidP="00E15451">
            <w:pPr>
              <w:spacing w:before="0" w:after="0"/>
              <w:rPr>
                <w:rFonts w:ascii="Arial" w:hAnsi="Arial" w:cs="Arial"/>
                <w:color w:val="000000"/>
                <w:sz w:val="14"/>
                <w:szCs w:val="14"/>
              </w:rPr>
            </w:pPr>
          </w:p>
          <w:p w14:paraId="34F04430" w14:textId="77777777" w:rsidR="007D31C3" w:rsidRPr="003A443E" w:rsidRDefault="007D31C3" w:rsidP="00E15451">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074AC19" w14:textId="77777777" w:rsidR="007D31C3" w:rsidRDefault="007D31C3" w:rsidP="00E15451">
            <w:pPr>
              <w:spacing w:before="0" w:after="0"/>
              <w:rPr>
                <w:rFonts w:ascii="Arial" w:hAnsi="Arial" w:cs="Arial"/>
                <w:color w:val="000000"/>
                <w:sz w:val="14"/>
                <w:szCs w:val="14"/>
              </w:rPr>
            </w:pPr>
          </w:p>
          <w:p w14:paraId="16FAF993" w14:textId="77777777" w:rsidR="007D31C3" w:rsidRPr="003A443E" w:rsidRDefault="007D31C3" w:rsidP="00E15451">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545429D"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3D194795" w14:textId="77777777" w:rsidR="007D31C3" w:rsidRDefault="007D31C3" w:rsidP="00E15451">
            <w:pPr>
              <w:rPr>
                <w:rFonts w:ascii="Arial" w:hAnsi="Arial" w:cs="Arial"/>
                <w:color w:val="000000"/>
                <w:sz w:val="14"/>
                <w:szCs w:val="14"/>
              </w:rPr>
            </w:pPr>
          </w:p>
          <w:p w14:paraId="0DDBE65A"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14:paraId="4820C3F1" w14:textId="77777777" w:rsidR="007D31C3" w:rsidRDefault="007D31C3" w:rsidP="00E15451">
            <w:pPr>
              <w:spacing w:before="0" w:after="0"/>
              <w:rPr>
                <w:rFonts w:ascii="Arial" w:hAnsi="Arial" w:cs="Arial"/>
                <w:color w:val="000000"/>
                <w:sz w:val="14"/>
                <w:szCs w:val="14"/>
              </w:rPr>
            </w:pPr>
          </w:p>
          <w:p w14:paraId="2C09C5B3"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DF23301" w14:textId="77777777" w:rsidR="007D31C3" w:rsidRPr="003A443E" w:rsidRDefault="007D31C3" w:rsidP="00E15451">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F9B7213" w14:textId="77777777" w:rsidR="007D31C3" w:rsidRPr="005E2955" w:rsidRDefault="007D31C3" w:rsidP="00E15451">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7D31C3" w14:paraId="2F26D45C" w14:textId="77777777" w:rsidTr="00E1545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FE7388" w14:textId="77777777" w:rsidR="007D31C3" w:rsidRPr="003A443E" w:rsidRDefault="007D31C3" w:rsidP="00E15451">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15065E19" w14:textId="77777777" w:rsidR="007D31C3" w:rsidRPr="003A443E" w:rsidRDefault="007D31C3" w:rsidP="00E15451">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549C88" w14:textId="77777777" w:rsidR="007D31C3" w:rsidRPr="003A443E" w:rsidRDefault="007D31C3" w:rsidP="00E15451">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3905D0C4"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w:t>
            </w:r>
          </w:p>
        </w:tc>
      </w:tr>
      <w:tr w:rsidR="007D31C3" w:rsidRPr="003A443E" w14:paraId="33B2D198" w14:textId="77777777" w:rsidTr="00E15451">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D8923" w14:textId="77777777" w:rsidR="007D31C3" w:rsidRPr="003A443E" w:rsidRDefault="007D31C3" w:rsidP="00E15451">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F72FB00" w14:textId="77777777" w:rsidR="007D31C3" w:rsidRPr="003A443E" w:rsidRDefault="007D31C3" w:rsidP="00E15451">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9140F6F" w14:textId="77777777" w:rsidR="007D31C3" w:rsidRPr="003A443E" w:rsidRDefault="007D31C3" w:rsidP="00E15451">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51A0E665" w14:textId="77777777" w:rsidR="007D31C3" w:rsidRPr="003A443E" w:rsidRDefault="007D31C3" w:rsidP="00E15451">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4B39F10" w14:textId="77777777" w:rsidR="007D31C3" w:rsidRPr="003A443E" w:rsidRDefault="007D31C3" w:rsidP="00E15451">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14:paraId="19E9F1A5" w14:textId="77777777" w:rsidR="007D31C3" w:rsidRPr="003A443E" w:rsidRDefault="007D31C3" w:rsidP="00E15451">
            <w:pPr>
              <w:spacing w:before="0" w:after="0"/>
              <w:rPr>
                <w:rFonts w:ascii="Arial" w:hAnsi="Arial" w:cs="Arial"/>
                <w:color w:val="000000"/>
                <w:sz w:val="14"/>
                <w:szCs w:val="14"/>
              </w:rPr>
            </w:pPr>
          </w:p>
          <w:p w14:paraId="3EE80FB2" w14:textId="77777777" w:rsidR="007D31C3" w:rsidRPr="003A443E" w:rsidRDefault="007D31C3" w:rsidP="00E15451">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14:paraId="67AF07D0" w14:textId="77777777" w:rsidR="007D31C3" w:rsidRPr="003A443E" w:rsidRDefault="007D31C3" w:rsidP="00E15451">
            <w:pPr>
              <w:rPr>
                <w:rFonts w:ascii="Arial" w:hAnsi="Arial" w:cs="Arial"/>
                <w:b/>
                <w:color w:val="000000"/>
                <w:sz w:val="15"/>
                <w:szCs w:val="15"/>
              </w:rPr>
            </w:pPr>
          </w:p>
          <w:p w14:paraId="40CBA2D6" w14:textId="77777777" w:rsidR="007D31C3" w:rsidRPr="003A443E" w:rsidRDefault="007D31C3" w:rsidP="00E15451">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32B146" w14:textId="77777777" w:rsidR="007D31C3" w:rsidRPr="003A443E" w:rsidRDefault="007D31C3" w:rsidP="00E15451">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36C7B9D9" w14:textId="77777777" w:rsidR="007D31C3" w:rsidRPr="003A443E" w:rsidRDefault="007D31C3" w:rsidP="00E15451">
            <w:pPr>
              <w:rPr>
                <w:rFonts w:ascii="Arial" w:hAnsi="Arial" w:cs="Arial"/>
                <w:color w:val="000000"/>
                <w:sz w:val="15"/>
                <w:szCs w:val="15"/>
              </w:rPr>
            </w:pPr>
          </w:p>
          <w:p w14:paraId="2731977F" w14:textId="77777777" w:rsidR="007D31C3" w:rsidRPr="003A443E" w:rsidRDefault="007D31C3" w:rsidP="00E15451">
            <w:pPr>
              <w:rPr>
                <w:rFonts w:ascii="Arial" w:hAnsi="Arial" w:cs="Arial"/>
                <w:color w:val="000000"/>
                <w:sz w:val="15"/>
                <w:szCs w:val="15"/>
              </w:rPr>
            </w:pPr>
          </w:p>
          <w:p w14:paraId="348D9890" w14:textId="77777777" w:rsidR="007D31C3" w:rsidRPr="00BB639E" w:rsidRDefault="007D31C3" w:rsidP="00E15451">
            <w:pPr>
              <w:rPr>
                <w:rFonts w:ascii="Arial" w:hAnsi="Arial" w:cs="Arial"/>
                <w:color w:val="000000"/>
                <w:sz w:val="4"/>
                <w:szCs w:val="4"/>
              </w:rPr>
            </w:pPr>
          </w:p>
          <w:p w14:paraId="37229358"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47B784D"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FC2F9F0"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5FB4F79"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15247BEC" w14:textId="77777777" w:rsidR="007D31C3" w:rsidRPr="003A443E" w:rsidRDefault="007D31C3" w:rsidP="00E15451">
            <w:pPr>
              <w:rPr>
                <w:rFonts w:ascii="Arial" w:hAnsi="Arial" w:cs="Arial"/>
                <w:strike/>
                <w:color w:val="000000"/>
                <w:sz w:val="14"/>
                <w:szCs w:val="14"/>
              </w:rPr>
            </w:pPr>
            <w:r w:rsidRPr="003A443E">
              <w:rPr>
                <w:rFonts w:ascii="Arial" w:hAnsi="Arial" w:cs="Arial"/>
                <w:color w:val="000000"/>
                <w:sz w:val="14"/>
                <w:szCs w:val="14"/>
              </w:rPr>
              <w:t xml:space="preserve">[……..…][…….…][……..…][……..…]  </w:t>
            </w:r>
          </w:p>
        </w:tc>
      </w:tr>
      <w:tr w:rsidR="007D31C3" w14:paraId="669C21A1" w14:textId="77777777" w:rsidTr="00E15451">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1F8B48" w14:textId="77777777" w:rsidR="007D31C3" w:rsidRPr="000953DC" w:rsidRDefault="007D31C3" w:rsidP="00E15451">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707FDBC5" w14:textId="77777777" w:rsidR="007D31C3" w:rsidRPr="000953DC" w:rsidRDefault="007D31C3" w:rsidP="00E15451">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1F0242" w14:textId="77777777" w:rsidR="007D31C3" w:rsidRPr="000953DC" w:rsidRDefault="007D31C3" w:rsidP="00E15451">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64A69B2E" w14:textId="77777777" w:rsidR="007D31C3" w:rsidRPr="000953DC" w:rsidRDefault="007D31C3" w:rsidP="00E15451">
            <w:pPr>
              <w:rPr>
                <w:rFonts w:ascii="Arial" w:hAnsi="Arial" w:cs="Arial"/>
                <w:sz w:val="15"/>
                <w:szCs w:val="15"/>
              </w:rPr>
            </w:pPr>
            <w:r w:rsidRPr="000953DC">
              <w:rPr>
                <w:rFonts w:ascii="Arial" w:hAnsi="Arial" w:cs="Arial"/>
                <w:sz w:val="15"/>
                <w:szCs w:val="15"/>
              </w:rPr>
              <w:t>[…</w:t>
            </w:r>
            <w:r>
              <w:rPr>
                <w:rFonts w:ascii="Arial" w:hAnsi="Arial" w:cs="Arial"/>
                <w:sz w:val="15"/>
                <w:szCs w:val="15"/>
              </w:rPr>
              <w:t>……….</w:t>
            </w:r>
            <w:r w:rsidRPr="000953DC">
              <w:rPr>
                <w:rFonts w:ascii="Arial" w:hAnsi="Arial" w:cs="Arial"/>
                <w:sz w:val="15"/>
                <w:szCs w:val="15"/>
              </w:rPr>
              <w:t>]</w:t>
            </w:r>
          </w:p>
        </w:tc>
      </w:tr>
      <w:tr w:rsidR="007D31C3" w14:paraId="3C0FF448" w14:textId="77777777" w:rsidTr="00E15451">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3093D" w14:textId="77777777" w:rsidR="007D31C3" w:rsidRPr="003A443E" w:rsidRDefault="007D31C3" w:rsidP="00E15451">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6B462447" w14:textId="77777777" w:rsidR="007D31C3" w:rsidRPr="000953DC" w:rsidRDefault="007D31C3" w:rsidP="00E15451">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EA9DB1" w14:textId="77777777" w:rsidR="007D31C3" w:rsidRPr="000953DC" w:rsidRDefault="007D31C3" w:rsidP="00E15451">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FB090B4" w14:textId="77777777" w:rsidR="007D31C3" w:rsidRPr="000953DC" w:rsidRDefault="007D31C3" w:rsidP="00E15451">
            <w:pPr>
              <w:rPr>
                <w:rFonts w:ascii="Arial" w:hAnsi="Arial" w:cs="Arial"/>
                <w:color w:val="FF0000"/>
                <w:sz w:val="15"/>
                <w:szCs w:val="15"/>
              </w:rPr>
            </w:pPr>
          </w:p>
          <w:p w14:paraId="43AC178A" w14:textId="77777777" w:rsidR="007D31C3" w:rsidRPr="000953DC" w:rsidRDefault="007D31C3" w:rsidP="00E15451">
            <w:r w:rsidRPr="000953DC">
              <w:rPr>
                <w:rFonts w:ascii="Arial" w:hAnsi="Arial" w:cs="Arial"/>
                <w:sz w:val="15"/>
                <w:szCs w:val="15"/>
              </w:rPr>
              <w:t xml:space="preserve"> […………………]</w:t>
            </w:r>
          </w:p>
        </w:tc>
      </w:tr>
      <w:tr w:rsidR="007D31C3" w14:paraId="2D92AD90" w14:textId="77777777" w:rsidTr="00E15451">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1B3E41" w14:textId="77777777" w:rsidR="007D31C3" w:rsidRPr="003A443E" w:rsidRDefault="007D31C3" w:rsidP="00E15451">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6F30241E" w14:textId="77777777" w:rsidR="007D31C3" w:rsidRPr="003A443E" w:rsidRDefault="007D31C3" w:rsidP="00E15451">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24E6914E" w14:textId="77777777" w:rsidR="007D31C3" w:rsidRPr="003A443E" w:rsidRDefault="007D31C3" w:rsidP="00E15451">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61214C" w14:textId="77777777" w:rsidR="007D31C3" w:rsidRPr="003A443E" w:rsidRDefault="007D31C3" w:rsidP="00E15451">
            <w:pPr>
              <w:rPr>
                <w:rFonts w:ascii="Arial" w:hAnsi="Arial" w:cs="Arial"/>
                <w:color w:val="000000"/>
                <w:sz w:val="15"/>
                <w:szCs w:val="15"/>
              </w:rPr>
            </w:pPr>
          </w:p>
          <w:p w14:paraId="754730C8" w14:textId="77777777" w:rsidR="007D31C3" w:rsidRPr="003A443E" w:rsidRDefault="007D31C3" w:rsidP="00E15451">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47275022" w14:textId="77777777" w:rsidR="007D31C3" w:rsidRPr="001D3A2B" w:rsidRDefault="007D31C3" w:rsidP="00E15451">
            <w:pPr>
              <w:rPr>
                <w:rFonts w:ascii="Arial" w:hAnsi="Arial" w:cs="Arial"/>
                <w:color w:val="000000"/>
                <w:szCs w:val="24"/>
              </w:rPr>
            </w:pPr>
          </w:p>
          <w:p w14:paraId="4A39FC59" w14:textId="77777777" w:rsidR="007D31C3" w:rsidRPr="003A443E" w:rsidRDefault="007D31C3" w:rsidP="00E15451">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14:paraId="6F192EDF" w14:textId="77777777" w:rsidR="007D31C3" w:rsidRDefault="007D31C3" w:rsidP="007D31C3">
      <w:pPr>
        <w:pStyle w:val="SectionTitle"/>
        <w:rPr>
          <w:rFonts w:ascii="Arial" w:hAnsi="Arial" w:cs="Arial"/>
          <w:b w:val="0"/>
          <w:caps/>
          <w:sz w:val="15"/>
          <w:szCs w:val="15"/>
        </w:rPr>
      </w:pPr>
    </w:p>
    <w:p w14:paraId="34281EBE" w14:textId="77777777" w:rsidR="007D31C3" w:rsidRDefault="007D31C3" w:rsidP="007D31C3">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7D31C3" w14:paraId="18F456C5"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303113" w14:textId="77777777" w:rsidR="007D31C3" w:rsidRPr="003A443E" w:rsidRDefault="007D31C3" w:rsidP="00E15451">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75569" w14:textId="77777777" w:rsidR="007D31C3" w:rsidRPr="000953DC" w:rsidRDefault="007D31C3" w:rsidP="00E15451">
            <w:r w:rsidRPr="000953DC">
              <w:rPr>
                <w:rFonts w:ascii="Arial" w:hAnsi="Arial" w:cs="Arial"/>
                <w:b/>
                <w:sz w:val="15"/>
                <w:szCs w:val="15"/>
              </w:rPr>
              <w:t>Risposta:</w:t>
            </w:r>
          </w:p>
        </w:tc>
      </w:tr>
      <w:tr w:rsidR="007D31C3" w14:paraId="79AB811E"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B181D4" w14:textId="77777777" w:rsidR="007D31C3" w:rsidRPr="003A443E" w:rsidRDefault="007D31C3" w:rsidP="00E1545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CEA00B" w14:textId="77777777" w:rsidR="007D31C3" w:rsidRPr="000953DC" w:rsidRDefault="007D31C3" w:rsidP="00E15451">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65DEB3EA" w14:textId="77777777" w:rsidR="007D31C3" w:rsidRPr="000953DC" w:rsidRDefault="007D31C3" w:rsidP="00E15451">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2BA903C2" w14:textId="77777777" w:rsidR="007D31C3" w:rsidRPr="000953DC" w:rsidRDefault="007D31C3" w:rsidP="00E15451">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7D31C3" w14:paraId="30DC8818"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855D4D" w14:textId="77777777" w:rsidR="007D31C3" w:rsidRPr="00121BF6" w:rsidRDefault="007D31C3" w:rsidP="00E15451">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14:paraId="6E59211F" w14:textId="77777777" w:rsidR="007D31C3" w:rsidRPr="00121BF6" w:rsidRDefault="007D31C3" w:rsidP="00E15451">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16"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16"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6C588D68"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1C35C565" w14:textId="77777777" w:rsidR="007D31C3" w:rsidRPr="00121BF6" w:rsidRDefault="007D31C3" w:rsidP="00E15451">
            <w:pPr>
              <w:pStyle w:val="NormaleWeb1"/>
              <w:spacing w:before="0" w:after="0"/>
              <w:jc w:val="both"/>
              <w:rPr>
                <w:rFonts w:ascii="Arial" w:hAnsi="Arial" w:cs="Arial"/>
                <w:color w:val="000000"/>
                <w:sz w:val="14"/>
                <w:szCs w:val="14"/>
              </w:rPr>
            </w:pPr>
          </w:p>
          <w:p w14:paraId="55E27BD9" w14:textId="77777777" w:rsidR="007D31C3" w:rsidRPr="00121BF6" w:rsidRDefault="007D31C3" w:rsidP="00E15451">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6CB60A99"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1EC17676"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7EEA4F7A"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7DF7E783" w14:textId="77777777" w:rsidR="007D31C3" w:rsidRPr="00121BF6" w:rsidRDefault="007D31C3" w:rsidP="00E15451">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16" w:hAnsi="Arial" w:cs="Arial"/>
                <w:color w:val="000000"/>
                <w:sz w:val="14"/>
                <w:szCs w:val="14"/>
                <w:u w:val="none"/>
              </w:rPr>
              <w:t xml:space="preserve">articolo 17 della legge 19 marzo 1990, n. 55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 xml:space="preserve">)? </w:t>
            </w:r>
          </w:p>
          <w:p w14:paraId="2A7997E2" w14:textId="77777777" w:rsidR="007D31C3" w:rsidRPr="00121BF6" w:rsidRDefault="007D31C3" w:rsidP="00E15451">
            <w:pPr>
              <w:spacing w:before="0" w:after="0"/>
              <w:ind w:left="284" w:hanging="284"/>
              <w:jc w:val="both"/>
              <w:rPr>
                <w:rFonts w:ascii="Arial" w:hAnsi="Arial" w:cs="Arial"/>
                <w:color w:val="000000"/>
                <w:sz w:val="14"/>
                <w:szCs w:val="14"/>
              </w:rPr>
            </w:pPr>
          </w:p>
          <w:p w14:paraId="15C4865B" w14:textId="77777777" w:rsidR="007D31C3" w:rsidRPr="00121BF6" w:rsidRDefault="007D31C3" w:rsidP="00E15451">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14:paraId="2F630EF3"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06415B78"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145EC03F"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14:paraId="1201E677"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6DF311D5"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210017D6"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1B9F1F2C"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427B97D4"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1A7C6660"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317039DB"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39685D40"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73CE4028" w14:textId="77777777" w:rsidR="007D31C3" w:rsidRPr="00121BF6" w:rsidRDefault="007D31C3" w:rsidP="00E15451">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16" w:hAnsi="Arial" w:cs="Arial"/>
                  <w:color w:val="000000"/>
                  <w:sz w:val="14"/>
                  <w:szCs w:val="14"/>
                  <w:u w:val="none"/>
                </w:rPr>
                <w:t>a legge 12 marzo 1999, n. 68</w:t>
              </w:r>
            </w:hyperlink>
          </w:p>
          <w:p w14:paraId="4A802B8D" w14:textId="77777777" w:rsidR="007D31C3" w:rsidRPr="00121BF6" w:rsidRDefault="007D31C3" w:rsidP="00E15451">
            <w:pPr>
              <w:pStyle w:val="NormaleWeb1"/>
              <w:spacing w:before="0" w:after="0"/>
              <w:ind w:left="284"/>
              <w:jc w:val="both"/>
              <w:rPr>
                <w:rFonts w:eastAsia="font216"/>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3213A527" w14:textId="77777777" w:rsidR="007D31C3" w:rsidRPr="00121BF6" w:rsidRDefault="007D31C3" w:rsidP="00E15451">
            <w:pPr>
              <w:pStyle w:val="NormaleWeb1"/>
              <w:spacing w:before="0" w:after="0"/>
              <w:ind w:left="284" w:hanging="284"/>
              <w:jc w:val="both"/>
              <w:rPr>
                <w:rFonts w:eastAsia="font216"/>
                <w:color w:val="000000"/>
              </w:rPr>
            </w:pPr>
          </w:p>
          <w:p w14:paraId="36B39658" w14:textId="77777777" w:rsidR="007D31C3" w:rsidRPr="00121BF6" w:rsidRDefault="007D31C3" w:rsidP="00E15451">
            <w:pPr>
              <w:pStyle w:val="NormaleWeb1"/>
              <w:spacing w:before="0" w:after="0"/>
              <w:jc w:val="both"/>
              <w:rPr>
                <w:rFonts w:ascii="Arial" w:hAnsi="Arial" w:cs="Arial"/>
                <w:color w:val="000000"/>
                <w:sz w:val="14"/>
                <w:szCs w:val="14"/>
              </w:rPr>
            </w:pPr>
          </w:p>
          <w:p w14:paraId="229B8B42" w14:textId="77777777" w:rsidR="007D31C3" w:rsidRPr="00121BF6" w:rsidRDefault="007D31C3" w:rsidP="00E15451">
            <w:pPr>
              <w:pStyle w:val="NormaleWeb1"/>
              <w:spacing w:before="0" w:after="0"/>
              <w:jc w:val="both"/>
              <w:rPr>
                <w:rFonts w:ascii="Arial" w:hAnsi="Arial" w:cs="Arial"/>
                <w:color w:val="000000"/>
                <w:sz w:val="14"/>
                <w:szCs w:val="14"/>
              </w:rPr>
            </w:pPr>
          </w:p>
          <w:p w14:paraId="443A1BEC" w14:textId="77777777" w:rsidR="007D31C3" w:rsidRPr="00121BF6" w:rsidRDefault="007D31C3" w:rsidP="00E15451">
            <w:pPr>
              <w:pStyle w:val="NormaleWeb1"/>
              <w:spacing w:before="0" w:after="0"/>
              <w:jc w:val="both"/>
              <w:rPr>
                <w:rFonts w:ascii="Arial" w:hAnsi="Arial" w:cs="Arial"/>
                <w:color w:val="000000"/>
                <w:sz w:val="14"/>
                <w:szCs w:val="14"/>
              </w:rPr>
            </w:pPr>
          </w:p>
          <w:p w14:paraId="044E0860" w14:textId="77777777" w:rsidR="007D31C3" w:rsidRPr="00121BF6" w:rsidRDefault="007D31C3" w:rsidP="00E15451">
            <w:pPr>
              <w:pStyle w:val="NormaleWeb1"/>
              <w:spacing w:before="0" w:after="0"/>
              <w:jc w:val="both"/>
              <w:rPr>
                <w:rFonts w:ascii="Arial" w:hAnsi="Arial" w:cs="Arial"/>
                <w:color w:val="000000"/>
                <w:sz w:val="14"/>
                <w:szCs w:val="14"/>
              </w:rPr>
            </w:pPr>
          </w:p>
          <w:p w14:paraId="40A403F8" w14:textId="77777777" w:rsidR="007D31C3" w:rsidRPr="00121BF6" w:rsidRDefault="007D31C3" w:rsidP="00E15451">
            <w:pPr>
              <w:pStyle w:val="NormaleWeb1"/>
              <w:spacing w:before="0" w:after="0"/>
              <w:jc w:val="both"/>
              <w:rPr>
                <w:rFonts w:ascii="Arial" w:hAnsi="Arial" w:cs="Arial"/>
                <w:color w:val="000000"/>
                <w:sz w:val="14"/>
                <w:szCs w:val="14"/>
              </w:rPr>
            </w:pPr>
          </w:p>
          <w:p w14:paraId="6F392AAA" w14:textId="77777777" w:rsidR="007D31C3" w:rsidRPr="00121BF6" w:rsidRDefault="007D31C3" w:rsidP="00E15451">
            <w:pPr>
              <w:pStyle w:val="NormaleWeb1"/>
              <w:spacing w:before="0" w:after="0"/>
              <w:jc w:val="both"/>
              <w:rPr>
                <w:rFonts w:ascii="Arial" w:hAnsi="Arial" w:cs="Arial"/>
                <w:color w:val="000000"/>
                <w:sz w:val="14"/>
                <w:szCs w:val="14"/>
              </w:rPr>
            </w:pPr>
          </w:p>
          <w:p w14:paraId="7F26B956" w14:textId="77777777" w:rsidR="007D31C3" w:rsidRPr="00121BF6" w:rsidRDefault="007D31C3" w:rsidP="00E15451">
            <w:pPr>
              <w:pStyle w:val="NormaleWeb1"/>
              <w:spacing w:before="0" w:after="0"/>
              <w:jc w:val="both"/>
              <w:rPr>
                <w:rFonts w:ascii="Arial" w:hAnsi="Arial" w:cs="Arial"/>
                <w:color w:val="000000"/>
                <w:sz w:val="14"/>
                <w:szCs w:val="14"/>
              </w:rPr>
            </w:pPr>
          </w:p>
          <w:p w14:paraId="0BA10292" w14:textId="77777777" w:rsidR="007D31C3" w:rsidRPr="00121BF6" w:rsidRDefault="007D31C3" w:rsidP="00E15451">
            <w:pPr>
              <w:pStyle w:val="NormaleWeb1"/>
              <w:spacing w:before="0" w:after="0"/>
              <w:jc w:val="both"/>
              <w:rPr>
                <w:rFonts w:ascii="Arial" w:hAnsi="Arial" w:cs="Arial"/>
                <w:color w:val="000000"/>
                <w:sz w:val="14"/>
                <w:szCs w:val="14"/>
              </w:rPr>
            </w:pPr>
          </w:p>
          <w:p w14:paraId="3AEC44ED" w14:textId="77777777" w:rsidR="007D31C3" w:rsidRPr="00121BF6" w:rsidRDefault="007D31C3" w:rsidP="00E15451">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16"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16"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51D002E"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149CB483"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5AC5CA39"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70EBD53B"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2260212F"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5CE5DF84"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 (articolo 80, comma 5, lettera l</w:t>
            </w:r>
            <w:proofErr w:type="gramStart"/>
            <w:r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79BCA3D1"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54E57319"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017D6EC3"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440ED8CD"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089FFF87"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7D1A8ED1" w14:textId="77777777" w:rsidR="007D31C3" w:rsidRPr="00121BF6" w:rsidRDefault="007D31C3" w:rsidP="00E15451">
            <w:pPr>
              <w:pStyle w:val="NormaleWeb1"/>
              <w:spacing w:before="0" w:after="0"/>
              <w:ind w:left="284" w:hanging="284"/>
              <w:jc w:val="both"/>
              <w:rPr>
                <w:rFonts w:ascii="Arial" w:hAnsi="Arial" w:cs="Arial"/>
                <w:color w:val="000000"/>
                <w:sz w:val="14"/>
                <w:szCs w:val="14"/>
              </w:rPr>
            </w:pPr>
          </w:p>
          <w:p w14:paraId="7EE5F1A4" w14:textId="77777777" w:rsidR="007D31C3" w:rsidRPr="00121BF6" w:rsidRDefault="007D31C3" w:rsidP="00E15451">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16"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741B62" w14:textId="77777777" w:rsidR="007D31C3" w:rsidRPr="003A443E" w:rsidRDefault="007D31C3" w:rsidP="00E15451">
            <w:pPr>
              <w:rPr>
                <w:rFonts w:ascii="Arial" w:hAnsi="Arial" w:cs="Arial"/>
                <w:color w:val="000000"/>
                <w:sz w:val="15"/>
                <w:szCs w:val="15"/>
              </w:rPr>
            </w:pPr>
          </w:p>
          <w:p w14:paraId="3F4B73B7" w14:textId="77777777" w:rsidR="007D31C3" w:rsidRPr="003A443E" w:rsidRDefault="007D31C3" w:rsidP="00E15451">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CA309A6"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5B5FACD"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w:t>
            </w:r>
          </w:p>
          <w:p w14:paraId="5163479D" w14:textId="77777777" w:rsidR="007D31C3" w:rsidRPr="001D3A2B" w:rsidRDefault="007D31C3" w:rsidP="00E15451">
            <w:pPr>
              <w:jc w:val="both"/>
              <w:rPr>
                <w:rFonts w:ascii="Arial" w:hAnsi="Arial" w:cs="Arial"/>
                <w:color w:val="000000"/>
                <w:sz w:val="4"/>
                <w:szCs w:val="4"/>
              </w:rPr>
            </w:pPr>
          </w:p>
          <w:p w14:paraId="68BF3444" w14:textId="77777777" w:rsidR="007D31C3" w:rsidRPr="003A443E" w:rsidRDefault="007D31C3" w:rsidP="00E15451">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A44F391"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240B382"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w:t>
            </w:r>
          </w:p>
          <w:p w14:paraId="57332DAF" w14:textId="77777777" w:rsidR="007D31C3" w:rsidRPr="001D3A2B" w:rsidRDefault="007D31C3" w:rsidP="00E15451">
            <w:pPr>
              <w:rPr>
                <w:rFonts w:ascii="Arial" w:hAnsi="Arial" w:cs="Arial"/>
                <w:color w:val="000000"/>
                <w:sz w:val="4"/>
                <w:szCs w:val="4"/>
              </w:rPr>
            </w:pPr>
          </w:p>
          <w:p w14:paraId="616C79E6"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198D58E7" w14:textId="77777777" w:rsidR="007D31C3" w:rsidRPr="003A443E" w:rsidRDefault="007D31C3" w:rsidP="00E15451">
            <w:pPr>
              <w:spacing w:before="0" w:after="0"/>
              <w:ind w:left="284" w:hanging="284"/>
              <w:jc w:val="both"/>
              <w:rPr>
                <w:rFonts w:ascii="Arial" w:hAnsi="Arial" w:cs="Arial"/>
                <w:color w:val="000000"/>
                <w:sz w:val="14"/>
                <w:szCs w:val="14"/>
              </w:rPr>
            </w:pPr>
          </w:p>
          <w:p w14:paraId="5E98626B" w14:textId="77777777" w:rsidR="007D31C3" w:rsidRPr="003A443E" w:rsidRDefault="007D31C3" w:rsidP="00E15451">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17048E2C" w14:textId="77777777" w:rsidR="007D31C3" w:rsidRPr="003A443E" w:rsidRDefault="007D31C3" w:rsidP="00E15451">
            <w:pPr>
              <w:rPr>
                <w:rFonts w:ascii="Arial" w:hAnsi="Arial" w:cs="Arial"/>
                <w:color w:val="000000"/>
                <w:sz w:val="14"/>
                <w:szCs w:val="14"/>
              </w:rPr>
            </w:pPr>
          </w:p>
          <w:p w14:paraId="24CEE5A8"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304D364C"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D28DA67"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w:t>
            </w:r>
          </w:p>
          <w:p w14:paraId="434F5E43" w14:textId="77777777" w:rsidR="007D31C3" w:rsidRPr="003A443E" w:rsidRDefault="007D31C3" w:rsidP="00E15451">
            <w:pPr>
              <w:rPr>
                <w:rFonts w:ascii="Arial" w:hAnsi="Arial" w:cs="Arial"/>
                <w:color w:val="000000"/>
                <w:sz w:val="14"/>
                <w:szCs w:val="14"/>
              </w:rPr>
            </w:pPr>
          </w:p>
          <w:p w14:paraId="56DFF6B2"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6907FA01"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w:t>
            </w:r>
          </w:p>
          <w:p w14:paraId="720EF56A" w14:textId="77777777" w:rsidR="007D31C3" w:rsidRPr="003A443E" w:rsidRDefault="007D31C3" w:rsidP="00E15451">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68/1999 indicare le motivazioni:</w:t>
            </w:r>
          </w:p>
          <w:p w14:paraId="42E9E9C8" w14:textId="77777777" w:rsidR="007D31C3" w:rsidRPr="003A443E" w:rsidRDefault="007D31C3" w:rsidP="00E15451">
            <w:pPr>
              <w:rPr>
                <w:rFonts w:ascii="Arial" w:hAnsi="Arial" w:cs="Arial"/>
                <w:color w:val="000000"/>
                <w:sz w:val="14"/>
                <w:szCs w:val="14"/>
              </w:rPr>
            </w:pPr>
            <w:r w:rsidRPr="003A443E">
              <w:rPr>
                <w:rFonts w:ascii="Arial" w:hAnsi="Arial" w:cs="Arial"/>
                <w:color w:val="000000"/>
                <w:sz w:val="14"/>
                <w:szCs w:val="14"/>
              </w:rPr>
              <w:t xml:space="preserve">(numero dipendenti e/o </w:t>
            </w:r>
            <w:proofErr w:type="gramStart"/>
            <w:r w:rsidRPr="003A443E">
              <w:rPr>
                <w:rFonts w:ascii="Arial" w:hAnsi="Arial" w:cs="Arial"/>
                <w:color w:val="000000"/>
                <w:sz w:val="14"/>
                <w:szCs w:val="14"/>
              </w:rPr>
              <w:t>altro )</w:t>
            </w:r>
            <w:proofErr w:type="gramEnd"/>
            <w:r w:rsidRPr="003A443E">
              <w:rPr>
                <w:rFonts w:ascii="Arial" w:hAnsi="Arial" w:cs="Arial"/>
                <w:color w:val="000000"/>
                <w:sz w:val="14"/>
                <w:szCs w:val="14"/>
              </w:rPr>
              <w:t xml:space="preserve"> [………..…][……….…][……….…]</w:t>
            </w:r>
          </w:p>
          <w:p w14:paraId="22BA6451" w14:textId="77777777" w:rsidR="007D31C3" w:rsidRPr="001D3A2B" w:rsidRDefault="007D31C3" w:rsidP="00E15451">
            <w:pPr>
              <w:rPr>
                <w:rFonts w:ascii="Arial" w:hAnsi="Arial" w:cs="Arial"/>
                <w:color w:val="000000"/>
                <w:sz w:val="4"/>
                <w:szCs w:val="4"/>
              </w:rPr>
            </w:pPr>
          </w:p>
          <w:p w14:paraId="63A735EA"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0CC3E95" w14:textId="77777777" w:rsidR="007D31C3" w:rsidRPr="003A443E" w:rsidRDefault="007D31C3" w:rsidP="00E15451">
            <w:pPr>
              <w:rPr>
                <w:rFonts w:ascii="Arial" w:hAnsi="Arial" w:cs="Arial"/>
                <w:color w:val="000000"/>
                <w:sz w:val="14"/>
                <w:szCs w:val="14"/>
              </w:rPr>
            </w:pPr>
          </w:p>
          <w:p w14:paraId="5689952C" w14:textId="77777777" w:rsidR="007D31C3" w:rsidRPr="003A443E" w:rsidRDefault="007D31C3" w:rsidP="00E15451">
            <w:pPr>
              <w:rPr>
                <w:rFonts w:ascii="Arial" w:hAnsi="Arial" w:cs="Arial"/>
                <w:color w:val="000000"/>
              </w:rPr>
            </w:pPr>
          </w:p>
          <w:p w14:paraId="772C97EA"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14:paraId="04CCF189" w14:textId="77777777" w:rsidR="007D31C3" w:rsidRPr="003A443E" w:rsidRDefault="007D31C3" w:rsidP="00E15451">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55ABC42" w14:textId="77777777" w:rsidR="007D31C3" w:rsidRPr="003A443E" w:rsidRDefault="007D31C3" w:rsidP="00E15451">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4F4FF40" w14:textId="77777777" w:rsidR="007D31C3" w:rsidRPr="003A443E" w:rsidRDefault="007D31C3" w:rsidP="00E15451">
            <w:pPr>
              <w:jc w:val="both"/>
              <w:rPr>
                <w:rFonts w:ascii="Arial" w:hAnsi="Arial" w:cs="Arial"/>
                <w:strike/>
                <w:color w:val="000000"/>
                <w:sz w:val="15"/>
                <w:szCs w:val="15"/>
              </w:rPr>
            </w:pPr>
            <w:r w:rsidRPr="003A443E">
              <w:rPr>
                <w:rFonts w:ascii="Arial" w:hAnsi="Arial" w:cs="Arial"/>
                <w:color w:val="000000"/>
                <w:sz w:val="14"/>
                <w:szCs w:val="14"/>
              </w:rPr>
              <w:t>[………..…][……….…][……….…]</w:t>
            </w:r>
          </w:p>
          <w:p w14:paraId="05F11AD6" w14:textId="77777777" w:rsidR="007D31C3" w:rsidRDefault="007D31C3" w:rsidP="00E15451">
            <w:pPr>
              <w:rPr>
                <w:rFonts w:ascii="Arial" w:hAnsi="Arial" w:cs="Arial"/>
                <w:color w:val="000000"/>
                <w:sz w:val="14"/>
                <w:szCs w:val="14"/>
              </w:rPr>
            </w:pPr>
          </w:p>
          <w:p w14:paraId="0D9F3C64" w14:textId="77777777" w:rsidR="007D31C3" w:rsidRPr="003A443E" w:rsidRDefault="007D31C3" w:rsidP="00E15451">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7D31C3" w14:paraId="29EF3C65"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5DCA4D" w14:textId="77777777" w:rsidR="007D31C3" w:rsidRPr="003A443E" w:rsidRDefault="007D31C3" w:rsidP="00E15451">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 xml:space="preserve">el medesimo operatore </w:t>
            </w:r>
            <w:proofErr w:type="gramStart"/>
            <w:r>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6ADB0" w14:textId="77777777" w:rsidR="007D31C3" w:rsidRPr="003A443E" w:rsidRDefault="007D31C3" w:rsidP="00E15451">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5AE1F7E0"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t xml:space="preserve"> </w:t>
            </w:r>
          </w:p>
        </w:tc>
      </w:tr>
    </w:tbl>
    <w:p w14:paraId="59ECB75F"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94398B1"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145AEB1"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94BA7D3"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672163A"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1CBA157"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BF93A3B"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33BC90B"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79C7C25" w14:textId="77777777" w:rsidR="007D31C3" w:rsidRDefault="007D31C3" w:rsidP="007D31C3">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953666A" w14:textId="77777777" w:rsidR="007D31C3" w:rsidRDefault="007D31C3" w:rsidP="007D31C3">
      <w:pPr>
        <w:jc w:val="center"/>
        <w:rPr>
          <w:rFonts w:ascii="Arial" w:hAnsi="Arial" w:cs="Arial"/>
          <w:sz w:val="17"/>
          <w:szCs w:val="17"/>
        </w:rPr>
      </w:pPr>
      <w:r>
        <w:rPr>
          <w:sz w:val="18"/>
          <w:szCs w:val="18"/>
        </w:rPr>
        <w:br w:type="page"/>
      </w:r>
      <w:r>
        <w:rPr>
          <w:sz w:val="18"/>
          <w:szCs w:val="18"/>
        </w:rPr>
        <w:lastRenderedPageBreak/>
        <w:t>Parte IV: Criteri di selezione</w:t>
      </w:r>
    </w:p>
    <w:p w14:paraId="3F8CDB95" w14:textId="77777777" w:rsidR="007D31C3" w:rsidRDefault="007D31C3" w:rsidP="007D31C3">
      <w:pPr>
        <w:spacing w:before="0" w:after="0"/>
        <w:rPr>
          <w:rFonts w:ascii="Arial" w:hAnsi="Arial" w:cs="Arial"/>
          <w:sz w:val="17"/>
          <w:szCs w:val="17"/>
        </w:rPr>
      </w:pPr>
    </w:p>
    <w:p w14:paraId="19D0AC43" w14:textId="77777777" w:rsidR="007D31C3" w:rsidRDefault="007D31C3" w:rsidP="007D31C3">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756D449A" w14:textId="77777777" w:rsidR="007D31C3" w:rsidRPr="00DE4996" w:rsidRDefault="007D31C3" w:rsidP="007D31C3">
      <w:pPr>
        <w:spacing w:before="0" w:after="0"/>
        <w:rPr>
          <w:rFonts w:ascii="Arial" w:hAnsi="Arial" w:cs="Arial"/>
          <w:sz w:val="16"/>
          <w:szCs w:val="16"/>
        </w:rPr>
      </w:pPr>
    </w:p>
    <w:p w14:paraId="7BEDC5F9" w14:textId="77777777" w:rsidR="007D31C3" w:rsidRDefault="007D31C3" w:rsidP="007D31C3">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6BD0CF60" w14:textId="77777777" w:rsidR="007D31C3" w:rsidRDefault="007D31C3" w:rsidP="007D31C3">
      <w:pPr>
        <w:pStyle w:val="Titolo1"/>
        <w:spacing w:before="0" w:after="0"/>
        <w:rPr>
          <w:sz w:val="16"/>
          <w:szCs w:val="16"/>
        </w:rPr>
      </w:pPr>
    </w:p>
    <w:p w14:paraId="44B081B2"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7D31C3" w14:paraId="328CFCBB" w14:textId="77777777" w:rsidTr="00E1545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26C7230" w14:textId="77777777" w:rsidR="007D31C3" w:rsidRDefault="007D31C3" w:rsidP="00E15451">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5658430" w14:textId="77777777" w:rsidR="007D31C3" w:rsidRDefault="007D31C3" w:rsidP="00E15451">
            <w:r>
              <w:rPr>
                <w:rFonts w:ascii="Arial" w:hAnsi="Arial" w:cs="Arial"/>
                <w:b/>
                <w:sz w:val="15"/>
                <w:szCs w:val="15"/>
              </w:rPr>
              <w:t>Risposta</w:t>
            </w:r>
          </w:p>
        </w:tc>
      </w:tr>
      <w:tr w:rsidR="007D31C3" w14:paraId="45C00918" w14:textId="77777777" w:rsidTr="00E15451">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5C85CDC" w14:textId="77777777" w:rsidR="007D31C3" w:rsidRDefault="007D31C3" w:rsidP="00E15451">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29F5656" w14:textId="77777777" w:rsidR="007D31C3" w:rsidRDefault="007D31C3" w:rsidP="00E15451">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14:paraId="7329AE1D" w14:textId="77777777" w:rsidR="007D31C3" w:rsidRDefault="007D31C3" w:rsidP="007D31C3">
      <w:pPr>
        <w:pStyle w:val="SectionTitle"/>
        <w:spacing w:after="120"/>
        <w:jc w:val="both"/>
        <w:rPr>
          <w:rFonts w:ascii="Arial" w:hAnsi="Arial" w:cs="Arial"/>
          <w:b w:val="0"/>
          <w:caps/>
          <w:sz w:val="16"/>
          <w:szCs w:val="16"/>
        </w:rPr>
      </w:pPr>
    </w:p>
    <w:p w14:paraId="21098AEB" w14:textId="77777777" w:rsidR="007D31C3" w:rsidRPr="003A443E" w:rsidRDefault="007D31C3" w:rsidP="007D31C3">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62320EE" w14:textId="77777777" w:rsidR="007D31C3" w:rsidRPr="003A443E" w:rsidRDefault="007D31C3" w:rsidP="007D31C3">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14:paraId="0DA4FA2F"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B30FD9" w14:textId="77777777" w:rsidR="007D31C3" w:rsidRDefault="007D31C3" w:rsidP="00E15451">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73B2F3" w14:textId="77777777" w:rsidR="007D31C3" w:rsidRDefault="007D31C3" w:rsidP="00E15451">
            <w:r>
              <w:rPr>
                <w:rFonts w:ascii="Arial" w:hAnsi="Arial" w:cs="Arial"/>
                <w:b/>
                <w:sz w:val="15"/>
                <w:szCs w:val="15"/>
              </w:rPr>
              <w:t>Risposta</w:t>
            </w:r>
          </w:p>
        </w:tc>
      </w:tr>
      <w:tr w:rsidR="007D31C3" w14:paraId="0809821F"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1E91C1" w14:textId="77777777" w:rsidR="007D31C3" w:rsidRDefault="007D31C3" w:rsidP="00E15451">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3225C2D5" w14:textId="77777777" w:rsidR="007D31C3" w:rsidRDefault="007D31C3" w:rsidP="00E15451">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B03999" w14:textId="77777777" w:rsidR="007D31C3" w:rsidRDefault="007D31C3" w:rsidP="00E15451">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1C9E82B8" w14:textId="77777777" w:rsidR="007D31C3" w:rsidRDefault="007D31C3" w:rsidP="00E15451">
            <w:r>
              <w:rPr>
                <w:rFonts w:ascii="Arial" w:hAnsi="Arial" w:cs="Arial"/>
                <w:sz w:val="15"/>
                <w:szCs w:val="15"/>
              </w:rPr>
              <w:t>[…………][……..…][…………]</w:t>
            </w:r>
          </w:p>
        </w:tc>
      </w:tr>
      <w:tr w:rsidR="007D31C3" w14:paraId="1BE7760D" w14:textId="77777777" w:rsidTr="00E15451">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D1985B" w14:textId="77777777" w:rsidR="007D31C3" w:rsidRDefault="007D31C3" w:rsidP="00E15451">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56CEC4A2" w14:textId="77777777" w:rsidR="007D31C3" w:rsidRDefault="007D31C3" w:rsidP="00E15451">
            <w:pPr>
              <w:pStyle w:val="Paragrafoelenco1"/>
              <w:tabs>
                <w:tab w:val="left" w:pos="284"/>
              </w:tabs>
              <w:ind w:left="284"/>
              <w:rPr>
                <w:rFonts w:ascii="Arial" w:hAnsi="Arial" w:cs="Arial"/>
                <w:sz w:val="15"/>
                <w:szCs w:val="15"/>
              </w:rPr>
            </w:pPr>
          </w:p>
          <w:p w14:paraId="555A5224" w14:textId="77777777" w:rsidR="007D31C3" w:rsidRDefault="007D31C3" w:rsidP="00E15451">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050E2060" w14:textId="77777777" w:rsidR="007D31C3" w:rsidRDefault="007D31C3" w:rsidP="00E15451">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FCA891" w14:textId="77777777" w:rsidR="007D31C3" w:rsidRDefault="007D31C3" w:rsidP="00E15451">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CDB842A" w14:textId="77777777" w:rsidR="007D31C3" w:rsidRDefault="007D31C3" w:rsidP="00E15451">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C6A0FA8" w14:textId="77777777" w:rsidR="007D31C3" w:rsidRDefault="007D31C3" w:rsidP="00E15451">
            <w:r>
              <w:rPr>
                <w:rFonts w:ascii="Arial" w:hAnsi="Arial" w:cs="Arial"/>
                <w:sz w:val="15"/>
                <w:szCs w:val="15"/>
              </w:rPr>
              <w:t>[…………][……….…][…………]</w:t>
            </w:r>
          </w:p>
        </w:tc>
      </w:tr>
    </w:tbl>
    <w:p w14:paraId="19A89848" w14:textId="77777777" w:rsidR="007D31C3" w:rsidRDefault="007D31C3" w:rsidP="007D31C3">
      <w:pPr>
        <w:pStyle w:val="SectionTitle"/>
        <w:spacing w:before="0" w:after="0"/>
        <w:jc w:val="both"/>
        <w:rPr>
          <w:rFonts w:ascii="Arial" w:hAnsi="Arial" w:cs="Arial"/>
          <w:sz w:val="4"/>
          <w:szCs w:val="4"/>
        </w:rPr>
      </w:pPr>
    </w:p>
    <w:p w14:paraId="73E6C789" w14:textId="77777777" w:rsidR="007D31C3" w:rsidRDefault="007D31C3" w:rsidP="007D31C3">
      <w:pPr>
        <w:spacing w:before="0"/>
      </w:pPr>
    </w:p>
    <w:p w14:paraId="7781DA9D" w14:textId="77777777" w:rsidR="007D31C3" w:rsidRDefault="007D31C3" w:rsidP="007D31C3">
      <w:pPr>
        <w:pStyle w:val="SectionTitle"/>
        <w:pageBreakBefore/>
        <w:spacing w:before="0" w:after="0"/>
        <w:jc w:val="both"/>
        <w:rPr>
          <w:rFonts w:ascii="Arial" w:hAnsi="Arial" w:cs="Arial"/>
          <w:b w:val="0"/>
          <w:caps/>
          <w:sz w:val="15"/>
          <w:szCs w:val="15"/>
        </w:rPr>
      </w:pPr>
    </w:p>
    <w:p w14:paraId="4BAC9F03" w14:textId="77777777" w:rsidR="007D31C3" w:rsidRPr="000953DC" w:rsidRDefault="007D31C3" w:rsidP="007D31C3">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385D182C" w14:textId="77777777" w:rsidR="007D31C3" w:rsidRPr="003A443E" w:rsidRDefault="007D31C3" w:rsidP="007D31C3">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14:paraId="5864F18D"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7520E8" w14:textId="77777777" w:rsidR="007D31C3" w:rsidRPr="007D31C3" w:rsidRDefault="007D31C3" w:rsidP="00E15451">
            <w:pPr>
              <w:rPr>
                <w:highlight w:val="yellow"/>
              </w:rPr>
            </w:pPr>
            <w:r w:rsidRPr="000240CF">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C44B7" w14:textId="77777777" w:rsidR="007D31C3" w:rsidRDefault="007D31C3" w:rsidP="00E15451">
            <w:r>
              <w:rPr>
                <w:rFonts w:ascii="Arial" w:hAnsi="Arial" w:cs="Arial"/>
                <w:b/>
                <w:sz w:val="15"/>
                <w:szCs w:val="15"/>
              </w:rPr>
              <w:t>Risposta</w:t>
            </w:r>
            <w:r>
              <w:rPr>
                <w:rFonts w:ascii="Arial" w:hAnsi="Arial" w:cs="Arial"/>
                <w:b/>
                <w:i/>
                <w:sz w:val="15"/>
                <w:szCs w:val="15"/>
              </w:rPr>
              <w:t>:</w:t>
            </w:r>
          </w:p>
        </w:tc>
      </w:tr>
      <w:tr w:rsidR="007D31C3" w14:paraId="72B0E3FA"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939C98" w14:textId="77777777" w:rsidR="007D31C3" w:rsidRDefault="007D31C3" w:rsidP="00E15451">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40EB3C0D" w14:textId="77777777" w:rsidR="007D31C3" w:rsidRDefault="007D31C3" w:rsidP="00E15451">
            <w:pPr>
              <w:ind w:left="284" w:hanging="284"/>
              <w:rPr>
                <w:rFonts w:ascii="Arial" w:hAnsi="Arial" w:cs="Arial"/>
                <w:b/>
                <w:sz w:val="12"/>
                <w:szCs w:val="12"/>
              </w:rPr>
            </w:pPr>
          </w:p>
          <w:p w14:paraId="1B6B877B" w14:textId="77777777" w:rsidR="007D31C3" w:rsidRDefault="007D31C3" w:rsidP="00E15451">
            <w:pPr>
              <w:ind w:left="284" w:hanging="284"/>
              <w:rPr>
                <w:rFonts w:ascii="Arial" w:hAnsi="Arial" w:cs="Arial"/>
                <w:sz w:val="12"/>
                <w:szCs w:val="12"/>
              </w:rPr>
            </w:pPr>
            <w:r>
              <w:rPr>
                <w:rFonts w:ascii="Arial" w:hAnsi="Arial" w:cs="Arial"/>
                <w:b/>
                <w:sz w:val="15"/>
                <w:szCs w:val="15"/>
              </w:rPr>
              <w:t>e/o,</w:t>
            </w:r>
          </w:p>
          <w:p w14:paraId="07393B79" w14:textId="77777777" w:rsidR="007D31C3" w:rsidRDefault="007D31C3" w:rsidP="00E15451">
            <w:pPr>
              <w:ind w:left="284" w:hanging="142"/>
              <w:rPr>
                <w:rFonts w:ascii="Arial" w:hAnsi="Arial" w:cs="Arial"/>
                <w:sz w:val="12"/>
                <w:szCs w:val="12"/>
              </w:rPr>
            </w:pPr>
          </w:p>
          <w:p w14:paraId="39AB56DE" w14:textId="77777777" w:rsidR="007D31C3" w:rsidRDefault="007D31C3" w:rsidP="00E15451">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14:paraId="404DFC21" w14:textId="77777777" w:rsidR="007D31C3" w:rsidRDefault="007D31C3" w:rsidP="00E15451">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CE5BBA" w14:textId="77777777" w:rsidR="007D31C3" w:rsidRDefault="007D31C3" w:rsidP="00E15451">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29A1AAF7" w14:textId="77777777" w:rsidR="007D31C3" w:rsidRDefault="007D31C3" w:rsidP="00E15451">
            <w:pPr>
              <w:rPr>
                <w:rFonts w:ascii="Arial" w:hAnsi="Arial" w:cs="Arial"/>
                <w:sz w:val="15"/>
                <w:szCs w:val="15"/>
              </w:rPr>
            </w:pPr>
            <w:r>
              <w:rPr>
                <w:rFonts w:ascii="Arial" w:hAnsi="Arial" w:cs="Arial"/>
                <w:sz w:val="15"/>
                <w:szCs w:val="15"/>
              </w:rPr>
              <w:t>[……], [……] […] valuta</w:t>
            </w:r>
          </w:p>
          <w:p w14:paraId="3A2888A4" w14:textId="77777777" w:rsidR="007D31C3" w:rsidRDefault="007D31C3" w:rsidP="00E15451">
            <w:pPr>
              <w:rPr>
                <w:rFonts w:ascii="Arial" w:hAnsi="Arial" w:cs="Arial"/>
                <w:sz w:val="15"/>
                <w:szCs w:val="15"/>
              </w:rPr>
            </w:pPr>
          </w:p>
          <w:p w14:paraId="400EDD49" w14:textId="77777777" w:rsidR="007D31C3" w:rsidRDefault="007D31C3" w:rsidP="00E15451">
            <w:pPr>
              <w:rPr>
                <w:rFonts w:ascii="Arial" w:hAnsi="Arial" w:cs="Arial"/>
                <w:sz w:val="15"/>
                <w:szCs w:val="15"/>
              </w:rPr>
            </w:pPr>
          </w:p>
          <w:p w14:paraId="154C0DF7" w14:textId="77777777" w:rsidR="007D31C3" w:rsidRDefault="007D31C3" w:rsidP="00E15451">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1C08B68" w14:textId="77777777" w:rsidR="007D31C3" w:rsidRDefault="007D31C3" w:rsidP="00E15451">
            <w:r>
              <w:rPr>
                <w:rFonts w:ascii="Arial" w:hAnsi="Arial" w:cs="Arial"/>
                <w:sz w:val="15"/>
                <w:szCs w:val="15"/>
              </w:rPr>
              <w:t>[…….…][……..…][……..…]</w:t>
            </w:r>
          </w:p>
        </w:tc>
      </w:tr>
      <w:tr w:rsidR="007D31C3" w14:paraId="68CC387C"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26EDCD" w14:textId="77777777" w:rsidR="007D31C3" w:rsidRDefault="007D31C3" w:rsidP="00E1545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7B7D8E3C" w14:textId="77777777" w:rsidR="007D31C3" w:rsidRDefault="007D31C3" w:rsidP="00E15451">
            <w:pPr>
              <w:rPr>
                <w:rFonts w:ascii="Arial" w:hAnsi="Arial" w:cs="Arial"/>
                <w:sz w:val="15"/>
                <w:szCs w:val="15"/>
              </w:rPr>
            </w:pPr>
            <w:r>
              <w:rPr>
                <w:rFonts w:ascii="Arial" w:hAnsi="Arial" w:cs="Arial"/>
                <w:b/>
                <w:sz w:val="15"/>
                <w:szCs w:val="15"/>
              </w:rPr>
              <w:t>e/o,</w:t>
            </w:r>
          </w:p>
          <w:p w14:paraId="1AC69FEA" w14:textId="77777777" w:rsidR="007D31C3" w:rsidRDefault="007D31C3" w:rsidP="00E1545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14:paraId="60C4453B" w14:textId="77777777" w:rsidR="007D31C3" w:rsidRDefault="007D31C3" w:rsidP="00E15451">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A0C39F" w14:textId="77777777" w:rsidR="007D31C3" w:rsidRDefault="007D31C3" w:rsidP="00E15451">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67D86C7" w14:textId="77777777" w:rsidR="007D31C3" w:rsidRDefault="007D31C3" w:rsidP="00E15451">
            <w:pPr>
              <w:rPr>
                <w:rFonts w:ascii="Arial" w:hAnsi="Arial" w:cs="Arial"/>
                <w:sz w:val="15"/>
                <w:szCs w:val="15"/>
              </w:rPr>
            </w:pPr>
            <w:r>
              <w:rPr>
                <w:rFonts w:ascii="Arial" w:hAnsi="Arial" w:cs="Arial"/>
                <w:sz w:val="15"/>
                <w:szCs w:val="15"/>
              </w:rPr>
              <w:t>[……], [……] […] valuta</w:t>
            </w:r>
          </w:p>
          <w:p w14:paraId="18A835DF" w14:textId="77777777" w:rsidR="007D31C3" w:rsidRDefault="007D31C3" w:rsidP="00E15451">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08275A9F" w14:textId="77777777" w:rsidR="007D31C3" w:rsidRDefault="007D31C3" w:rsidP="00E15451">
            <w:r>
              <w:rPr>
                <w:rFonts w:ascii="Arial" w:hAnsi="Arial" w:cs="Arial"/>
                <w:sz w:val="15"/>
                <w:szCs w:val="15"/>
              </w:rPr>
              <w:t>[……….…][…………][…………]</w:t>
            </w:r>
          </w:p>
        </w:tc>
      </w:tr>
      <w:tr w:rsidR="007D31C3" w14:paraId="572DDFD6"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9FEC1F" w14:textId="77777777" w:rsidR="007D31C3" w:rsidRDefault="007D31C3" w:rsidP="00E1545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3263DC" w14:textId="77777777" w:rsidR="007D31C3" w:rsidRDefault="007D31C3" w:rsidP="00E15451">
            <w:r>
              <w:rPr>
                <w:rFonts w:ascii="Arial" w:hAnsi="Arial" w:cs="Arial"/>
                <w:sz w:val="15"/>
                <w:szCs w:val="15"/>
              </w:rPr>
              <w:t>[……]</w:t>
            </w:r>
          </w:p>
        </w:tc>
      </w:tr>
      <w:tr w:rsidR="007D31C3" w14:paraId="55201FC1"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F10AC2" w14:textId="77777777" w:rsidR="007D31C3" w:rsidRPr="000953DC" w:rsidRDefault="007D31C3" w:rsidP="00E1545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51BA67C0" w14:textId="77777777" w:rsidR="007D31C3" w:rsidRPr="000953DC" w:rsidRDefault="007D31C3" w:rsidP="00E15451">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2B18BF" w14:textId="77777777" w:rsidR="007D31C3" w:rsidRDefault="007D31C3" w:rsidP="00E15451">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08197EBF" w14:textId="77777777" w:rsidR="007D31C3" w:rsidRDefault="007D31C3" w:rsidP="00E15451">
            <w:r>
              <w:rPr>
                <w:rFonts w:ascii="Arial" w:hAnsi="Arial" w:cs="Arial"/>
                <w:sz w:val="15"/>
                <w:szCs w:val="15"/>
              </w:rPr>
              <w:t>[………..…][…………][……….…]</w:t>
            </w:r>
          </w:p>
        </w:tc>
      </w:tr>
      <w:tr w:rsidR="007D31C3" w14:paraId="526F1409"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6F1C0F" w14:textId="77777777" w:rsidR="007D31C3" w:rsidRPr="000953DC" w:rsidRDefault="007D31C3" w:rsidP="00E15451">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5D944955" w14:textId="77777777" w:rsidR="007D31C3" w:rsidRPr="000953DC" w:rsidRDefault="007D31C3" w:rsidP="00E15451">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CE3293" w14:textId="77777777" w:rsidR="007D31C3" w:rsidRDefault="007D31C3" w:rsidP="00E15451">
            <w:pPr>
              <w:rPr>
                <w:rFonts w:ascii="Arial" w:hAnsi="Arial" w:cs="Arial"/>
                <w:sz w:val="15"/>
                <w:szCs w:val="15"/>
              </w:rPr>
            </w:pPr>
            <w:r>
              <w:rPr>
                <w:rFonts w:ascii="Arial" w:hAnsi="Arial" w:cs="Arial"/>
                <w:sz w:val="15"/>
                <w:szCs w:val="15"/>
              </w:rPr>
              <w:t>[……] […] valuta</w:t>
            </w:r>
          </w:p>
          <w:p w14:paraId="2D76EC13" w14:textId="77777777" w:rsidR="007D31C3" w:rsidRDefault="007D31C3" w:rsidP="00E15451">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464B50FF" w14:textId="77777777" w:rsidR="007D31C3" w:rsidRDefault="007D31C3" w:rsidP="00E15451">
            <w:pPr>
              <w:spacing w:before="0" w:after="0"/>
            </w:pPr>
            <w:r>
              <w:rPr>
                <w:rFonts w:ascii="Arial" w:hAnsi="Arial" w:cs="Arial"/>
                <w:i/>
                <w:sz w:val="15"/>
                <w:szCs w:val="15"/>
              </w:rPr>
              <w:t xml:space="preserve"> </w:t>
            </w:r>
            <w:r>
              <w:rPr>
                <w:rFonts w:ascii="Arial" w:hAnsi="Arial" w:cs="Arial"/>
                <w:sz w:val="15"/>
                <w:szCs w:val="15"/>
              </w:rPr>
              <w:t>[……….…][…………][………..…]</w:t>
            </w:r>
          </w:p>
        </w:tc>
      </w:tr>
      <w:tr w:rsidR="007D31C3" w14:paraId="4AFDBA85"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608F77" w14:textId="77777777" w:rsidR="007D31C3" w:rsidRPr="008F12E6" w:rsidRDefault="007D31C3" w:rsidP="00E15451">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356C74D0" w14:textId="77777777" w:rsidR="007D31C3" w:rsidRDefault="007D31C3" w:rsidP="00E15451">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CA2C54" w14:textId="77777777" w:rsidR="007D31C3" w:rsidRDefault="007D31C3" w:rsidP="00E15451">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1313410D" w14:textId="77777777" w:rsidR="007D31C3" w:rsidRDefault="007D31C3" w:rsidP="00E15451">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64B33B7B" w14:textId="77777777" w:rsidR="007D31C3" w:rsidRDefault="007D31C3" w:rsidP="00E15451">
            <w:r>
              <w:rPr>
                <w:rFonts w:ascii="Arial" w:hAnsi="Arial" w:cs="Arial"/>
                <w:sz w:val="15"/>
                <w:szCs w:val="15"/>
              </w:rPr>
              <w:t>[…………..][……….…][………..…]</w:t>
            </w:r>
          </w:p>
        </w:tc>
      </w:tr>
    </w:tbl>
    <w:p w14:paraId="02E95C2F" w14:textId="77777777" w:rsidR="007D31C3" w:rsidRDefault="007D31C3" w:rsidP="007D31C3">
      <w:pPr>
        <w:pStyle w:val="SectionTitle"/>
        <w:spacing w:before="0" w:after="0"/>
        <w:jc w:val="both"/>
        <w:rPr>
          <w:rFonts w:ascii="Arial" w:hAnsi="Arial" w:cs="Arial"/>
          <w:caps/>
          <w:sz w:val="15"/>
          <w:szCs w:val="15"/>
        </w:rPr>
      </w:pPr>
    </w:p>
    <w:p w14:paraId="4D821EB6" w14:textId="77777777" w:rsidR="007D31C3" w:rsidRDefault="007D31C3" w:rsidP="007D31C3">
      <w:pPr>
        <w:pStyle w:val="Titolo1"/>
        <w:spacing w:before="0" w:after="0"/>
        <w:ind w:left="850"/>
        <w:rPr>
          <w:sz w:val="16"/>
          <w:szCs w:val="16"/>
        </w:rPr>
      </w:pPr>
    </w:p>
    <w:p w14:paraId="13E10955" w14:textId="77777777" w:rsidR="007D31C3" w:rsidRPr="003A443E" w:rsidRDefault="007D31C3" w:rsidP="007D31C3">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3B2FCADC" w14:textId="77777777" w:rsidR="007D31C3" w:rsidRPr="003A443E" w:rsidRDefault="007D31C3" w:rsidP="007D31C3">
      <w:pPr>
        <w:pStyle w:val="Titolo1"/>
        <w:spacing w:before="0" w:after="0"/>
        <w:ind w:left="850"/>
        <w:rPr>
          <w:color w:val="000000"/>
          <w:sz w:val="16"/>
          <w:szCs w:val="16"/>
        </w:rPr>
      </w:pPr>
    </w:p>
    <w:p w14:paraId="3386309D" w14:textId="77777777" w:rsidR="007D31C3" w:rsidRPr="003A443E" w:rsidRDefault="007D31C3" w:rsidP="007D31C3">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14:paraId="73706DE4"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03D6F2" w14:textId="77777777" w:rsidR="007D31C3" w:rsidRDefault="007D31C3" w:rsidP="00E15451">
            <w:bookmarkStart w:id="2" w:name="_DV_M4301"/>
            <w:bookmarkStart w:id="3" w:name="_DV_M4300"/>
            <w:bookmarkEnd w:id="2"/>
            <w:bookmarkEnd w:id="3"/>
            <w:r w:rsidRPr="000240CF">
              <w:rPr>
                <w:rFonts w:ascii="Arial" w:hAnsi="Arial" w:cs="Arial"/>
                <w:b/>
                <w:color w:val="auto"/>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9C893" w14:textId="77777777" w:rsidR="007D31C3" w:rsidRDefault="007D31C3" w:rsidP="00E15451">
            <w:r>
              <w:rPr>
                <w:rFonts w:ascii="Arial" w:hAnsi="Arial" w:cs="Arial"/>
                <w:b/>
                <w:sz w:val="15"/>
                <w:szCs w:val="15"/>
              </w:rPr>
              <w:t>Risposta</w:t>
            </w:r>
            <w:r>
              <w:rPr>
                <w:rFonts w:ascii="Arial" w:hAnsi="Arial" w:cs="Arial"/>
                <w:b/>
                <w:i/>
                <w:sz w:val="15"/>
                <w:szCs w:val="15"/>
              </w:rPr>
              <w:t>:</w:t>
            </w:r>
          </w:p>
        </w:tc>
      </w:tr>
      <w:tr w:rsidR="007D31C3" w14:paraId="2093AE4B"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34B066" w14:textId="77777777" w:rsidR="007D31C3" w:rsidRDefault="007D31C3" w:rsidP="00E15451">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54E6DFAC" w14:textId="77777777" w:rsidR="007D31C3" w:rsidRDefault="007D31C3" w:rsidP="00E15451">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1FA486" w14:textId="77777777" w:rsidR="007D31C3" w:rsidRDefault="007D31C3" w:rsidP="00E15451">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30F776C2" w14:textId="77777777" w:rsidR="007D31C3" w:rsidRDefault="007D31C3" w:rsidP="00E15451">
            <w:r>
              <w:rPr>
                <w:rFonts w:ascii="Arial" w:hAnsi="Arial" w:cs="Arial"/>
                <w:sz w:val="15"/>
                <w:szCs w:val="15"/>
              </w:rPr>
              <w:t>[…………][………..…][……….…]</w:t>
            </w:r>
          </w:p>
        </w:tc>
      </w:tr>
      <w:tr w:rsidR="007D31C3" w14:paraId="6CAE6308"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924777" w14:textId="77777777" w:rsidR="007D31C3" w:rsidRDefault="007D31C3" w:rsidP="00E15451">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72CC805C" w14:textId="77777777" w:rsidR="007D31C3" w:rsidRDefault="007D31C3" w:rsidP="00E15451">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086DFA" w14:textId="77777777" w:rsidR="007D31C3" w:rsidRDefault="007D31C3" w:rsidP="00E15451">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5D6FBEB9" w14:textId="77777777" w:rsidR="007D31C3" w:rsidRDefault="007D31C3" w:rsidP="00E15451">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7D31C3" w14:paraId="3A89A112" w14:textId="77777777" w:rsidTr="00E1545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2F4B42C" w14:textId="77777777" w:rsidR="007D31C3" w:rsidRDefault="007D31C3" w:rsidP="00E15451">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0B0C438" w14:textId="77777777" w:rsidR="007D31C3" w:rsidRDefault="007D31C3" w:rsidP="00E15451">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8644FB7" w14:textId="77777777" w:rsidR="007D31C3" w:rsidRDefault="007D31C3" w:rsidP="00E15451">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7B53023C" w14:textId="77777777" w:rsidR="007D31C3" w:rsidRDefault="007D31C3" w:rsidP="00E15451">
                  <w:r>
                    <w:rPr>
                      <w:rFonts w:ascii="Arial" w:hAnsi="Arial" w:cs="Arial"/>
                      <w:sz w:val="15"/>
                      <w:szCs w:val="15"/>
                    </w:rPr>
                    <w:t>destinatari</w:t>
                  </w:r>
                </w:p>
              </w:tc>
            </w:tr>
            <w:tr w:rsidR="007D31C3" w14:paraId="3E630AE0" w14:textId="77777777" w:rsidTr="00E15451">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F51152" w14:textId="77777777" w:rsidR="007D31C3" w:rsidRDefault="007D31C3" w:rsidP="00E15451">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0A65233" w14:textId="77777777" w:rsidR="007D31C3" w:rsidRDefault="007D31C3" w:rsidP="00E15451">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7AC5F72" w14:textId="77777777" w:rsidR="007D31C3" w:rsidRDefault="007D31C3" w:rsidP="00E15451">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6AD66810" w14:textId="77777777" w:rsidR="007D31C3" w:rsidRDefault="007D31C3" w:rsidP="00E15451">
                  <w:pPr>
                    <w:rPr>
                      <w:rFonts w:ascii="Arial" w:hAnsi="Arial" w:cs="Arial"/>
                      <w:sz w:val="15"/>
                      <w:szCs w:val="15"/>
                    </w:rPr>
                  </w:pPr>
                </w:p>
              </w:tc>
            </w:tr>
          </w:tbl>
          <w:p w14:paraId="78A4FDED" w14:textId="77777777" w:rsidR="007D31C3" w:rsidRDefault="007D31C3" w:rsidP="00E15451">
            <w:pPr>
              <w:rPr>
                <w:rFonts w:ascii="Arial" w:hAnsi="Arial" w:cs="Arial"/>
                <w:sz w:val="15"/>
                <w:szCs w:val="15"/>
              </w:rPr>
            </w:pPr>
          </w:p>
        </w:tc>
      </w:tr>
      <w:tr w:rsidR="007D31C3" w14:paraId="2A8F2BD0"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1A2682" w14:textId="77777777" w:rsidR="007D31C3" w:rsidRDefault="007D31C3" w:rsidP="00E15451">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14:paraId="06294E0E" w14:textId="77777777" w:rsidR="007D31C3" w:rsidRDefault="007D31C3" w:rsidP="00E15451">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42E3F" w14:textId="77777777" w:rsidR="007D31C3" w:rsidRDefault="007D31C3" w:rsidP="00E15451">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7D31C3" w14:paraId="79CC879A"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908707" w14:textId="77777777" w:rsidR="007D31C3" w:rsidRDefault="007D31C3" w:rsidP="00E15451">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9907C9" w14:textId="77777777" w:rsidR="007D31C3" w:rsidRDefault="007D31C3" w:rsidP="00E15451">
            <w:r>
              <w:rPr>
                <w:rFonts w:ascii="Arial" w:hAnsi="Arial" w:cs="Arial"/>
                <w:sz w:val="15"/>
                <w:szCs w:val="15"/>
              </w:rPr>
              <w:t>[……….…]</w:t>
            </w:r>
          </w:p>
        </w:tc>
      </w:tr>
      <w:tr w:rsidR="007D31C3" w14:paraId="216B590A"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7B1A21" w14:textId="77777777" w:rsidR="007D31C3" w:rsidRDefault="007D31C3" w:rsidP="00E15451">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A62F25" w14:textId="77777777" w:rsidR="007D31C3" w:rsidRDefault="007D31C3" w:rsidP="00E15451">
            <w:r>
              <w:rPr>
                <w:rFonts w:ascii="Arial" w:hAnsi="Arial" w:cs="Arial"/>
                <w:sz w:val="15"/>
                <w:szCs w:val="15"/>
              </w:rPr>
              <w:t>[……….…]</w:t>
            </w:r>
          </w:p>
        </w:tc>
      </w:tr>
      <w:tr w:rsidR="007D31C3" w14:paraId="0074AF62"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4389C2" w14:textId="77777777" w:rsidR="007D31C3" w:rsidRDefault="007D31C3" w:rsidP="00E15451">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7008A8FF" w14:textId="77777777" w:rsidR="007D31C3" w:rsidRDefault="007D31C3" w:rsidP="00E15451">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77A8AF" w14:textId="77777777" w:rsidR="007D31C3" w:rsidRDefault="007D31C3" w:rsidP="00E15451">
            <w:pPr>
              <w:rPr>
                <w:rFonts w:ascii="Arial" w:hAnsi="Arial" w:cs="Arial"/>
                <w:sz w:val="15"/>
                <w:szCs w:val="15"/>
              </w:rPr>
            </w:pPr>
            <w:r>
              <w:rPr>
                <w:rFonts w:ascii="Arial" w:hAnsi="Arial" w:cs="Arial"/>
                <w:sz w:val="15"/>
                <w:szCs w:val="15"/>
              </w:rPr>
              <w:br/>
            </w:r>
            <w:r>
              <w:rPr>
                <w:rFonts w:ascii="Arial" w:hAnsi="Arial" w:cs="Arial"/>
                <w:sz w:val="15"/>
                <w:szCs w:val="15"/>
              </w:rPr>
              <w:br/>
            </w:r>
          </w:p>
          <w:p w14:paraId="548F138B" w14:textId="77777777" w:rsidR="007D31C3" w:rsidRDefault="007D31C3" w:rsidP="00E15451">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0FEDB0C3" w14:textId="77777777" w:rsidR="007D31C3" w:rsidRDefault="007D31C3" w:rsidP="00E15451">
            <w:pPr>
              <w:rPr>
                <w:rFonts w:ascii="Arial" w:hAnsi="Arial" w:cs="Arial"/>
                <w:sz w:val="15"/>
                <w:szCs w:val="15"/>
              </w:rPr>
            </w:pPr>
          </w:p>
          <w:p w14:paraId="2CA2E695" w14:textId="77777777" w:rsidR="007D31C3" w:rsidRDefault="007D31C3" w:rsidP="00E15451"/>
        </w:tc>
      </w:tr>
      <w:tr w:rsidR="007D31C3" w14:paraId="489303CD"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79007F" w14:textId="77777777" w:rsidR="007D31C3" w:rsidRPr="000240CF" w:rsidRDefault="007D31C3" w:rsidP="00E15451">
            <w:pPr>
              <w:ind w:left="426" w:hanging="426"/>
              <w:rPr>
                <w:rFonts w:ascii="Arial" w:hAnsi="Arial" w:cs="Arial"/>
                <w:sz w:val="15"/>
                <w:szCs w:val="15"/>
              </w:rPr>
            </w:pPr>
            <w:r>
              <w:rPr>
                <w:rFonts w:ascii="Arial" w:hAnsi="Arial" w:cs="Arial"/>
                <w:sz w:val="15"/>
                <w:szCs w:val="15"/>
              </w:rPr>
              <w:t xml:space="preserve">6)       </w:t>
            </w:r>
            <w:r w:rsidRPr="000240CF">
              <w:rPr>
                <w:rFonts w:ascii="Arial" w:hAnsi="Arial" w:cs="Arial"/>
                <w:sz w:val="15"/>
                <w:szCs w:val="15"/>
              </w:rPr>
              <w:t xml:space="preserve">Indicare i </w:t>
            </w:r>
            <w:r w:rsidRPr="000240CF">
              <w:rPr>
                <w:rFonts w:ascii="Arial" w:hAnsi="Arial" w:cs="Arial"/>
                <w:b/>
                <w:sz w:val="15"/>
                <w:szCs w:val="15"/>
              </w:rPr>
              <w:t>titoli di studio e professionali</w:t>
            </w:r>
            <w:r w:rsidRPr="000240CF">
              <w:rPr>
                <w:rFonts w:ascii="Arial" w:hAnsi="Arial" w:cs="Arial"/>
                <w:sz w:val="15"/>
                <w:szCs w:val="15"/>
              </w:rPr>
              <w:t xml:space="preserve"> di cui sono in possesso:</w:t>
            </w:r>
          </w:p>
          <w:p w14:paraId="1814BCF7" w14:textId="77777777" w:rsidR="007D31C3" w:rsidRPr="000240CF" w:rsidRDefault="007D31C3" w:rsidP="00E15451">
            <w:pPr>
              <w:rPr>
                <w:rFonts w:ascii="Arial" w:hAnsi="Arial" w:cs="Arial"/>
                <w:b/>
                <w:i/>
                <w:sz w:val="15"/>
                <w:szCs w:val="15"/>
              </w:rPr>
            </w:pPr>
            <w:r w:rsidRPr="000240CF">
              <w:rPr>
                <w:rFonts w:ascii="Arial" w:hAnsi="Arial" w:cs="Arial"/>
                <w:sz w:val="15"/>
                <w:szCs w:val="15"/>
              </w:rPr>
              <w:lastRenderedPageBreak/>
              <w:t>a)       lo stesso prestatore di servizi o imprenditore,</w:t>
            </w:r>
          </w:p>
          <w:p w14:paraId="6EA210E1" w14:textId="77777777" w:rsidR="007D31C3" w:rsidRPr="000240CF" w:rsidRDefault="007D31C3" w:rsidP="00E15451">
            <w:pPr>
              <w:ind w:left="426"/>
              <w:rPr>
                <w:rFonts w:ascii="Arial" w:hAnsi="Arial" w:cs="Arial"/>
                <w:sz w:val="15"/>
                <w:szCs w:val="15"/>
              </w:rPr>
            </w:pPr>
            <w:r w:rsidRPr="000240CF">
              <w:rPr>
                <w:rFonts w:ascii="Arial" w:hAnsi="Arial" w:cs="Arial"/>
                <w:b/>
                <w:i/>
                <w:sz w:val="15"/>
                <w:szCs w:val="15"/>
              </w:rPr>
              <w:t>e/o</w:t>
            </w:r>
            <w:r w:rsidRPr="000240CF">
              <w:rPr>
                <w:rFonts w:ascii="Arial" w:hAnsi="Arial" w:cs="Arial"/>
                <w:sz w:val="15"/>
                <w:szCs w:val="15"/>
              </w:rPr>
              <w:t xml:space="preserve"> (in funzione dei requisiti richiesti nell'avviso o bando pertinente o nei documenti di gara)</w:t>
            </w:r>
            <w:r w:rsidRPr="000240CF">
              <w:rPr>
                <w:rFonts w:ascii="Arial" w:hAnsi="Arial" w:cs="Arial"/>
                <w:sz w:val="15"/>
                <w:szCs w:val="15"/>
              </w:rPr>
              <w:br/>
            </w:r>
          </w:p>
          <w:p w14:paraId="5A6E7253" w14:textId="77777777" w:rsidR="007D31C3" w:rsidRDefault="007D31C3" w:rsidP="00E15451">
            <w:pPr>
              <w:ind w:left="426" w:hanging="426"/>
            </w:pPr>
            <w:r w:rsidRPr="000240CF">
              <w:rPr>
                <w:rFonts w:ascii="Arial" w:hAnsi="Arial" w:cs="Arial"/>
                <w:sz w:val="15"/>
                <w:szCs w:val="15"/>
              </w:rPr>
              <w:t xml:space="preserve">b)       </w:t>
            </w:r>
            <w:r w:rsidR="00AD7019" w:rsidRPr="000240CF">
              <w:rPr>
                <w:rFonts w:ascii="Arial" w:hAnsi="Arial" w:cs="Arial"/>
                <w:sz w:val="15"/>
                <w:szCs w:val="15"/>
              </w:rPr>
              <w:t>curricula de</w:t>
            </w:r>
            <w:r w:rsidRPr="000240CF">
              <w:rPr>
                <w:rFonts w:ascii="Arial" w:hAnsi="Arial" w:cs="Arial"/>
                <w:color w:val="000000"/>
                <w:sz w:val="15"/>
                <w:szCs w:val="15"/>
              </w:rPr>
              <w:t>i componenti della struttura tecnica-operativa/ gruppi di lavoro:</w:t>
            </w:r>
            <w:r w:rsidR="00AD7019">
              <w:rPr>
                <w:rFonts w:ascii="Arial" w:hAnsi="Arial" w:cs="Arial"/>
                <w:color w:val="000000"/>
                <w:sz w:val="15"/>
                <w:szCs w:val="15"/>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24AFA5" w14:textId="77777777" w:rsidR="007D31C3" w:rsidRDefault="007D31C3" w:rsidP="00E15451">
            <w:pPr>
              <w:rPr>
                <w:rFonts w:ascii="Arial" w:hAnsi="Arial" w:cs="Arial"/>
                <w:sz w:val="15"/>
                <w:szCs w:val="15"/>
              </w:rPr>
            </w:pPr>
            <w:r>
              <w:rPr>
                <w:rFonts w:ascii="Arial" w:hAnsi="Arial" w:cs="Arial"/>
                <w:sz w:val="15"/>
                <w:szCs w:val="15"/>
              </w:rPr>
              <w:lastRenderedPageBreak/>
              <w:br/>
            </w:r>
          </w:p>
          <w:p w14:paraId="4C733072" w14:textId="77777777" w:rsidR="007D31C3" w:rsidRDefault="007D31C3" w:rsidP="00E15451">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7A1667A4" w14:textId="77777777" w:rsidR="007D31C3" w:rsidRDefault="007D31C3" w:rsidP="00E15451">
            <w:r>
              <w:rPr>
                <w:rFonts w:ascii="Arial" w:hAnsi="Arial" w:cs="Arial"/>
                <w:sz w:val="15"/>
                <w:szCs w:val="15"/>
              </w:rPr>
              <w:br/>
              <w:t>b) [………..…]</w:t>
            </w:r>
          </w:p>
        </w:tc>
      </w:tr>
      <w:tr w:rsidR="007D31C3" w14:paraId="307646E0"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05A7D0" w14:textId="77777777" w:rsidR="007D31C3" w:rsidRDefault="007D31C3" w:rsidP="00E15451">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03B652" w14:textId="77777777" w:rsidR="007D31C3" w:rsidRDefault="007D31C3" w:rsidP="00E15451">
            <w:r>
              <w:rPr>
                <w:rFonts w:ascii="Arial" w:hAnsi="Arial" w:cs="Arial"/>
                <w:sz w:val="15"/>
                <w:szCs w:val="15"/>
              </w:rPr>
              <w:t>[…………..…]</w:t>
            </w:r>
          </w:p>
        </w:tc>
      </w:tr>
      <w:tr w:rsidR="007D31C3" w14:paraId="3A3EBF7B"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89C61B" w14:textId="77777777" w:rsidR="007D31C3" w:rsidRDefault="007D31C3" w:rsidP="00E15451">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81E5A1" w14:textId="77777777" w:rsidR="007D31C3" w:rsidRDefault="007D31C3" w:rsidP="00E15451">
            <w:pPr>
              <w:spacing w:before="0" w:after="0"/>
              <w:rPr>
                <w:rFonts w:ascii="Arial" w:hAnsi="Arial" w:cs="Arial"/>
                <w:sz w:val="15"/>
                <w:szCs w:val="15"/>
              </w:rPr>
            </w:pPr>
            <w:r>
              <w:rPr>
                <w:rFonts w:ascii="Arial" w:hAnsi="Arial" w:cs="Arial"/>
                <w:sz w:val="15"/>
                <w:szCs w:val="15"/>
              </w:rPr>
              <w:t>Anno, organico medio annuo:</w:t>
            </w:r>
          </w:p>
          <w:p w14:paraId="365339F0" w14:textId="77777777" w:rsidR="007D31C3" w:rsidRDefault="007D31C3" w:rsidP="00E15451">
            <w:pPr>
              <w:spacing w:before="0" w:after="0"/>
              <w:rPr>
                <w:rFonts w:ascii="Arial" w:hAnsi="Arial" w:cs="Arial"/>
                <w:sz w:val="15"/>
                <w:szCs w:val="15"/>
              </w:rPr>
            </w:pPr>
            <w:r>
              <w:rPr>
                <w:rFonts w:ascii="Arial" w:hAnsi="Arial" w:cs="Arial"/>
                <w:sz w:val="15"/>
                <w:szCs w:val="15"/>
              </w:rPr>
              <w:t>[…………],[……..…],</w:t>
            </w:r>
          </w:p>
          <w:p w14:paraId="31E28E1F" w14:textId="77777777" w:rsidR="007D31C3" w:rsidRDefault="007D31C3" w:rsidP="00E15451">
            <w:pPr>
              <w:spacing w:before="0" w:after="0"/>
              <w:rPr>
                <w:rFonts w:ascii="Arial" w:hAnsi="Arial" w:cs="Arial"/>
                <w:sz w:val="15"/>
                <w:szCs w:val="15"/>
              </w:rPr>
            </w:pPr>
            <w:r>
              <w:rPr>
                <w:rFonts w:ascii="Arial" w:hAnsi="Arial" w:cs="Arial"/>
                <w:sz w:val="15"/>
                <w:szCs w:val="15"/>
              </w:rPr>
              <w:t>[…………],[……..…],</w:t>
            </w:r>
          </w:p>
          <w:p w14:paraId="5B72FE3F" w14:textId="77777777" w:rsidR="007D31C3" w:rsidRDefault="007D31C3" w:rsidP="00E15451">
            <w:pPr>
              <w:spacing w:before="0" w:after="0"/>
              <w:rPr>
                <w:rFonts w:ascii="Arial" w:hAnsi="Arial" w:cs="Arial"/>
                <w:sz w:val="15"/>
                <w:szCs w:val="15"/>
              </w:rPr>
            </w:pPr>
            <w:r>
              <w:rPr>
                <w:rFonts w:ascii="Arial" w:hAnsi="Arial" w:cs="Arial"/>
                <w:sz w:val="15"/>
                <w:szCs w:val="15"/>
              </w:rPr>
              <w:t>[…………],[……..…],</w:t>
            </w:r>
          </w:p>
          <w:p w14:paraId="65909F8F" w14:textId="77777777" w:rsidR="007D31C3" w:rsidRDefault="007D31C3" w:rsidP="00E15451">
            <w:pPr>
              <w:spacing w:before="0" w:after="0"/>
              <w:rPr>
                <w:rFonts w:ascii="Arial" w:hAnsi="Arial" w:cs="Arial"/>
                <w:sz w:val="15"/>
                <w:szCs w:val="15"/>
              </w:rPr>
            </w:pPr>
            <w:r>
              <w:rPr>
                <w:rFonts w:ascii="Arial" w:hAnsi="Arial" w:cs="Arial"/>
                <w:sz w:val="15"/>
                <w:szCs w:val="15"/>
              </w:rPr>
              <w:t>Anno, numero di dirigenti</w:t>
            </w:r>
          </w:p>
          <w:p w14:paraId="784627A2" w14:textId="77777777" w:rsidR="007D31C3" w:rsidRDefault="007D31C3" w:rsidP="00E15451">
            <w:pPr>
              <w:spacing w:before="0" w:after="0"/>
              <w:rPr>
                <w:rFonts w:ascii="Arial" w:hAnsi="Arial" w:cs="Arial"/>
                <w:sz w:val="15"/>
                <w:szCs w:val="15"/>
              </w:rPr>
            </w:pPr>
            <w:r>
              <w:rPr>
                <w:rFonts w:ascii="Arial" w:hAnsi="Arial" w:cs="Arial"/>
                <w:sz w:val="15"/>
                <w:szCs w:val="15"/>
              </w:rPr>
              <w:t>[…………],[……..…],</w:t>
            </w:r>
          </w:p>
          <w:p w14:paraId="366B6744" w14:textId="77777777" w:rsidR="007D31C3" w:rsidRDefault="007D31C3" w:rsidP="00E15451">
            <w:pPr>
              <w:spacing w:before="0" w:after="0"/>
              <w:rPr>
                <w:rFonts w:ascii="Arial" w:hAnsi="Arial" w:cs="Arial"/>
                <w:sz w:val="15"/>
                <w:szCs w:val="15"/>
              </w:rPr>
            </w:pPr>
            <w:r>
              <w:rPr>
                <w:rFonts w:ascii="Arial" w:hAnsi="Arial" w:cs="Arial"/>
                <w:sz w:val="15"/>
                <w:szCs w:val="15"/>
              </w:rPr>
              <w:t>[…………],[……..…],</w:t>
            </w:r>
          </w:p>
          <w:p w14:paraId="51656774" w14:textId="77777777" w:rsidR="007D31C3" w:rsidRDefault="007D31C3" w:rsidP="00E15451">
            <w:pPr>
              <w:spacing w:before="0" w:after="0"/>
            </w:pPr>
            <w:r>
              <w:rPr>
                <w:rFonts w:ascii="Arial" w:hAnsi="Arial" w:cs="Arial"/>
                <w:sz w:val="15"/>
                <w:szCs w:val="15"/>
              </w:rPr>
              <w:t>[…………],[……..…]</w:t>
            </w:r>
          </w:p>
        </w:tc>
      </w:tr>
      <w:tr w:rsidR="007D31C3" w14:paraId="073608D0"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44B292" w14:textId="77777777" w:rsidR="007D31C3" w:rsidRDefault="007D31C3" w:rsidP="00E15451">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833932" w14:textId="77777777" w:rsidR="007D31C3" w:rsidRDefault="007D31C3" w:rsidP="00E15451">
            <w:r>
              <w:rPr>
                <w:rFonts w:ascii="Arial" w:hAnsi="Arial" w:cs="Arial"/>
                <w:sz w:val="15"/>
                <w:szCs w:val="15"/>
              </w:rPr>
              <w:t>[…………]</w:t>
            </w:r>
          </w:p>
        </w:tc>
      </w:tr>
      <w:tr w:rsidR="007D31C3" w14:paraId="082136DB"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FCB847" w14:textId="77777777" w:rsidR="007D31C3" w:rsidRDefault="007D31C3" w:rsidP="00E15451">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85B944" w14:textId="77777777" w:rsidR="007D31C3" w:rsidRDefault="007D31C3" w:rsidP="00E15451">
            <w:r>
              <w:rPr>
                <w:rFonts w:ascii="Arial" w:hAnsi="Arial" w:cs="Arial"/>
                <w:sz w:val="15"/>
                <w:szCs w:val="15"/>
              </w:rPr>
              <w:t>[…………]</w:t>
            </w:r>
          </w:p>
        </w:tc>
      </w:tr>
      <w:tr w:rsidR="007D31C3" w14:paraId="32921541"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42268D" w14:textId="77777777" w:rsidR="007D31C3" w:rsidRDefault="007D31C3" w:rsidP="00E15451">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6DCDFBDC" w14:textId="77777777" w:rsidR="007D31C3" w:rsidRDefault="007D31C3" w:rsidP="00E15451">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124424E1" w14:textId="77777777" w:rsidR="007D31C3" w:rsidRDefault="007D31C3" w:rsidP="00E15451">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5B478C40" w14:textId="77777777" w:rsidR="007D31C3" w:rsidRDefault="007D31C3" w:rsidP="00E15451">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DC5C26" w14:textId="77777777" w:rsidR="007D31C3" w:rsidRDefault="007D31C3" w:rsidP="00E15451">
            <w:pPr>
              <w:rPr>
                <w:rFonts w:ascii="Arial" w:hAnsi="Arial" w:cs="Arial"/>
                <w:sz w:val="15"/>
                <w:szCs w:val="15"/>
              </w:rPr>
            </w:pPr>
          </w:p>
          <w:p w14:paraId="3AC80309" w14:textId="77777777" w:rsidR="007D31C3" w:rsidRDefault="007D31C3" w:rsidP="00E15451">
            <w:pPr>
              <w:rPr>
                <w:rFonts w:ascii="Arial" w:hAnsi="Arial" w:cs="Arial"/>
                <w:sz w:val="15"/>
                <w:szCs w:val="15"/>
              </w:rPr>
            </w:pPr>
          </w:p>
          <w:p w14:paraId="262932F5" w14:textId="77777777" w:rsidR="007D31C3" w:rsidRDefault="007D31C3" w:rsidP="00E15451">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1594ADCF" w14:textId="77777777" w:rsidR="007D31C3" w:rsidRDefault="007D31C3" w:rsidP="00E15451">
            <w:pPr>
              <w:rPr>
                <w:rFonts w:ascii="Arial" w:hAnsi="Arial" w:cs="Arial"/>
                <w:sz w:val="15"/>
                <w:szCs w:val="15"/>
              </w:rPr>
            </w:pPr>
          </w:p>
          <w:p w14:paraId="03DC98A6" w14:textId="77777777" w:rsidR="007D31C3" w:rsidRDefault="007D31C3" w:rsidP="00E15451">
            <w:pPr>
              <w:rPr>
                <w:rFonts w:ascii="Arial" w:hAnsi="Arial" w:cs="Arial"/>
                <w:sz w:val="15"/>
                <w:szCs w:val="15"/>
              </w:rPr>
            </w:pPr>
          </w:p>
          <w:p w14:paraId="40D8BF7E" w14:textId="77777777" w:rsidR="007D31C3" w:rsidRDefault="007D31C3" w:rsidP="00E15451">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14:paraId="56371E89" w14:textId="77777777" w:rsidR="007D31C3" w:rsidRDefault="007D31C3" w:rsidP="00E15451">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B9B5ED7" w14:textId="77777777" w:rsidR="007D31C3" w:rsidRDefault="007D31C3" w:rsidP="00E15451">
            <w:r>
              <w:rPr>
                <w:rFonts w:ascii="Arial" w:hAnsi="Arial" w:cs="Arial"/>
                <w:sz w:val="15"/>
                <w:szCs w:val="15"/>
              </w:rPr>
              <w:t>[……….…][……….…][…………]</w:t>
            </w:r>
          </w:p>
        </w:tc>
      </w:tr>
      <w:tr w:rsidR="007D31C3" w14:paraId="7F43B937"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462C77" w14:textId="77777777" w:rsidR="007D31C3" w:rsidRDefault="007D31C3" w:rsidP="00E15451">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424A082" w14:textId="77777777" w:rsidR="007D31C3" w:rsidRDefault="007D31C3" w:rsidP="00E15451">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0C2E5573" w14:textId="77777777" w:rsidR="007D31C3" w:rsidRDefault="007D31C3" w:rsidP="00E15451">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6890D56C" w14:textId="77777777" w:rsidR="007D31C3" w:rsidRDefault="007D31C3" w:rsidP="00E15451">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58765D" w14:textId="77777777" w:rsidR="007D31C3" w:rsidRDefault="007D31C3" w:rsidP="00E15451">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37C1975E" w14:textId="77777777" w:rsidR="007D31C3" w:rsidRDefault="007D31C3" w:rsidP="00E15451">
            <w:pPr>
              <w:spacing w:before="0" w:after="0"/>
              <w:rPr>
                <w:rFonts w:ascii="Arial" w:hAnsi="Arial" w:cs="Arial"/>
                <w:sz w:val="15"/>
                <w:szCs w:val="15"/>
              </w:rPr>
            </w:pPr>
          </w:p>
          <w:p w14:paraId="18D8B2DD" w14:textId="77777777" w:rsidR="007D31C3" w:rsidRDefault="007D31C3" w:rsidP="00E15451">
            <w:pPr>
              <w:spacing w:before="0" w:after="0"/>
              <w:rPr>
                <w:rFonts w:ascii="Arial" w:hAnsi="Arial" w:cs="Arial"/>
                <w:sz w:val="15"/>
                <w:szCs w:val="15"/>
              </w:rPr>
            </w:pPr>
          </w:p>
          <w:p w14:paraId="4C528739" w14:textId="77777777" w:rsidR="007D31C3" w:rsidRDefault="007D31C3" w:rsidP="00E15451">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51A85BA" w14:textId="77777777" w:rsidR="007D31C3" w:rsidRDefault="007D31C3" w:rsidP="00E15451">
            <w:pPr>
              <w:spacing w:before="0" w:after="0"/>
              <w:rPr>
                <w:rFonts w:ascii="Arial" w:hAnsi="Arial" w:cs="Arial"/>
                <w:sz w:val="15"/>
                <w:szCs w:val="15"/>
              </w:rPr>
            </w:pPr>
          </w:p>
          <w:p w14:paraId="3588F940" w14:textId="77777777" w:rsidR="007D31C3" w:rsidRDefault="007D31C3" w:rsidP="00E15451">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62CEED6E" w14:textId="77777777" w:rsidR="007D31C3" w:rsidRDefault="007D31C3" w:rsidP="00E15451">
            <w:pPr>
              <w:spacing w:before="0" w:after="0"/>
              <w:rPr>
                <w:rFonts w:ascii="Arial" w:hAnsi="Arial" w:cs="Arial"/>
                <w:sz w:val="15"/>
                <w:szCs w:val="15"/>
              </w:rPr>
            </w:pPr>
            <w:r>
              <w:rPr>
                <w:rFonts w:ascii="Arial" w:hAnsi="Arial" w:cs="Arial"/>
                <w:sz w:val="15"/>
                <w:szCs w:val="15"/>
              </w:rPr>
              <w:t>[………..…][………….…][………….…]</w:t>
            </w:r>
          </w:p>
          <w:p w14:paraId="3777855B" w14:textId="77777777" w:rsidR="007D31C3" w:rsidRDefault="007D31C3" w:rsidP="00E15451">
            <w:pPr>
              <w:spacing w:before="0" w:after="0"/>
            </w:pPr>
          </w:p>
        </w:tc>
      </w:tr>
      <w:tr w:rsidR="007D31C3" w:rsidRPr="003A443E" w14:paraId="4B02F929"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2565EB" w14:textId="77777777" w:rsidR="007D31C3" w:rsidRPr="003A443E" w:rsidRDefault="007D31C3" w:rsidP="00E15451">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09C3DACA" w14:textId="77777777" w:rsidR="007D31C3" w:rsidRPr="003A443E" w:rsidRDefault="007D31C3" w:rsidP="00E15451">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AD38DF" w14:textId="77777777" w:rsidR="007D31C3" w:rsidRPr="003A443E" w:rsidRDefault="007D31C3" w:rsidP="00E15451">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456B9369" w14:textId="77777777" w:rsidR="007D31C3" w:rsidRPr="003A443E" w:rsidRDefault="007D31C3" w:rsidP="00E15451">
            <w:pPr>
              <w:rPr>
                <w:color w:val="000000"/>
              </w:rPr>
            </w:pPr>
            <w:r w:rsidRPr="003A443E">
              <w:rPr>
                <w:rFonts w:ascii="Arial" w:hAnsi="Arial" w:cs="Arial"/>
                <w:color w:val="000000"/>
                <w:sz w:val="15"/>
                <w:szCs w:val="15"/>
              </w:rPr>
              <w:t>[…………..][……….…][………..…]</w:t>
            </w:r>
          </w:p>
        </w:tc>
      </w:tr>
    </w:tbl>
    <w:p w14:paraId="4C1D87D0" w14:textId="77777777" w:rsidR="007D31C3" w:rsidRPr="003A443E" w:rsidRDefault="007D31C3" w:rsidP="007D31C3">
      <w:pPr>
        <w:jc w:val="both"/>
        <w:rPr>
          <w:rFonts w:ascii="Arial" w:hAnsi="Arial" w:cs="Arial"/>
          <w:color w:val="000000"/>
          <w:sz w:val="15"/>
          <w:szCs w:val="15"/>
        </w:rPr>
      </w:pPr>
    </w:p>
    <w:p w14:paraId="23F02250" w14:textId="77777777" w:rsidR="007D31C3" w:rsidRPr="003A443E" w:rsidRDefault="007D31C3" w:rsidP="007D31C3">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4E61122E" w14:textId="77777777" w:rsidR="007D31C3" w:rsidRDefault="007D31C3" w:rsidP="007D31C3">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7D31C3" w14:paraId="2674350E"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03549C" w14:textId="77777777" w:rsidR="007D31C3" w:rsidRDefault="007D31C3" w:rsidP="00E15451">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1E614" w14:textId="77777777" w:rsidR="007D31C3" w:rsidRDefault="007D31C3" w:rsidP="00E15451">
            <w:r>
              <w:rPr>
                <w:rFonts w:ascii="Arial" w:hAnsi="Arial" w:cs="Arial"/>
                <w:b/>
                <w:w w:val="0"/>
                <w:sz w:val="15"/>
                <w:szCs w:val="15"/>
              </w:rPr>
              <w:t>Risposta:</w:t>
            </w:r>
          </w:p>
        </w:tc>
      </w:tr>
      <w:tr w:rsidR="007D31C3" w14:paraId="6BD8A2B4"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241EDF" w14:textId="77777777" w:rsidR="007D31C3" w:rsidRDefault="007D31C3" w:rsidP="00E15451">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2BC1211D" w14:textId="77777777" w:rsidR="007D31C3" w:rsidRDefault="007D31C3" w:rsidP="00E15451">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2B200FAE" w14:textId="77777777" w:rsidR="007D31C3" w:rsidRDefault="007D31C3" w:rsidP="00E15451">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065E41" w14:textId="77777777" w:rsidR="007D31C3" w:rsidRDefault="007D31C3" w:rsidP="00E15451">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75AA77F" w14:textId="77777777" w:rsidR="007D31C3" w:rsidRDefault="007D31C3" w:rsidP="00E15451">
            <w:r>
              <w:rPr>
                <w:rFonts w:ascii="Arial" w:hAnsi="Arial" w:cs="Arial"/>
                <w:sz w:val="15"/>
                <w:szCs w:val="15"/>
              </w:rPr>
              <w:t>[……..…][…………][…………]</w:t>
            </w:r>
          </w:p>
        </w:tc>
      </w:tr>
      <w:tr w:rsidR="007D31C3" w14:paraId="5C3B03EE"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E6BF0F" w14:textId="77777777" w:rsidR="007D31C3" w:rsidRDefault="007D31C3" w:rsidP="00E15451">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F3CA366" w14:textId="77777777" w:rsidR="007D31C3" w:rsidRDefault="007D31C3" w:rsidP="00E15451">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3455711F" w14:textId="77777777" w:rsidR="007D31C3" w:rsidRDefault="007D31C3" w:rsidP="00E15451">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E18FC6" w14:textId="77777777" w:rsidR="007D31C3" w:rsidRDefault="007D31C3" w:rsidP="00E15451">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04556CC9" w14:textId="77777777" w:rsidR="007D31C3" w:rsidRDefault="007D31C3" w:rsidP="00E15451">
            <w:r>
              <w:rPr>
                <w:rFonts w:ascii="Arial" w:hAnsi="Arial" w:cs="Arial"/>
                <w:sz w:val="15"/>
                <w:szCs w:val="15"/>
              </w:rPr>
              <w:t xml:space="preserve"> […………][……..…][……..…]</w:t>
            </w:r>
          </w:p>
        </w:tc>
      </w:tr>
    </w:tbl>
    <w:p w14:paraId="5F12A20B" w14:textId="77777777" w:rsidR="007D31C3" w:rsidRDefault="007D31C3" w:rsidP="007D31C3">
      <w:pPr>
        <w:rPr>
          <w:rFonts w:ascii="Arial" w:hAnsi="Arial" w:cs="Arial"/>
          <w:sz w:val="15"/>
          <w:szCs w:val="15"/>
        </w:rPr>
      </w:pPr>
    </w:p>
    <w:p w14:paraId="68DF5F01" w14:textId="77777777" w:rsidR="007D31C3" w:rsidRPr="00D92A41" w:rsidRDefault="007D31C3" w:rsidP="007D31C3">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5C4C8F7D" w14:textId="77777777" w:rsidR="007D31C3" w:rsidRDefault="007D31C3" w:rsidP="007D31C3">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0299E5B" w14:textId="77777777" w:rsidR="007D31C3" w:rsidRDefault="007D31C3" w:rsidP="007D31C3">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57ACCAC5" w14:textId="77777777" w:rsidR="007D31C3" w:rsidRDefault="007D31C3" w:rsidP="007D31C3">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7D31C3" w14:paraId="458E5FF9"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EBCCE0" w14:textId="77777777" w:rsidR="007D31C3" w:rsidRDefault="007D31C3" w:rsidP="00E15451">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31F5F0D" w14:textId="77777777" w:rsidR="007D31C3" w:rsidRDefault="007D31C3" w:rsidP="00E15451">
            <w:r>
              <w:rPr>
                <w:rFonts w:ascii="Arial" w:hAnsi="Arial" w:cs="Arial"/>
                <w:b/>
                <w:w w:val="0"/>
                <w:sz w:val="15"/>
                <w:szCs w:val="15"/>
              </w:rPr>
              <w:t>Risposta:</w:t>
            </w:r>
          </w:p>
        </w:tc>
      </w:tr>
      <w:tr w:rsidR="007D31C3" w14:paraId="5B48B390" w14:textId="77777777" w:rsidTr="00E15451">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049CAB" w14:textId="77777777" w:rsidR="007D31C3" w:rsidRDefault="007D31C3" w:rsidP="00E15451">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14:paraId="05FAEAFF" w14:textId="77777777" w:rsidR="007D31C3" w:rsidRDefault="007D31C3" w:rsidP="00E15451">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0615E5D3" w14:textId="77777777" w:rsidR="007D31C3" w:rsidRDefault="007D31C3" w:rsidP="00E15451">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B56B624" w14:textId="77777777" w:rsidR="007D31C3" w:rsidRDefault="007D31C3" w:rsidP="00E15451">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BAE1296" w14:textId="77777777" w:rsidR="007D31C3" w:rsidRDefault="007D31C3" w:rsidP="00E15451">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00BDC4F" w14:textId="77777777" w:rsidR="007D31C3" w:rsidRDefault="007D31C3" w:rsidP="00E15451">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14:paraId="0F1D85F0" w14:textId="77777777" w:rsidR="007D31C3" w:rsidRDefault="007D31C3" w:rsidP="007D31C3">
      <w:pPr>
        <w:pStyle w:val="ChapterTitle"/>
        <w:jc w:val="both"/>
        <w:rPr>
          <w:rFonts w:ascii="Arial" w:hAnsi="Arial" w:cs="Arial"/>
          <w:sz w:val="15"/>
          <w:szCs w:val="15"/>
        </w:rPr>
      </w:pPr>
    </w:p>
    <w:p w14:paraId="7AA80DDE" w14:textId="77777777" w:rsidR="007D31C3" w:rsidRDefault="007D31C3" w:rsidP="007D31C3">
      <w:pPr>
        <w:pStyle w:val="ChapterTitle"/>
        <w:rPr>
          <w:rFonts w:ascii="Arial" w:hAnsi="Arial" w:cs="Arial"/>
          <w:i/>
          <w:sz w:val="15"/>
          <w:szCs w:val="15"/>
        </w:rPr>
      </w:pPr>
      <w:r>
        <w:rPr>
          <w:sz w:val="19"/>
          <w:szCs w:val="19"/>
        </w:rPr>
        <w:t>Parte VI: Dichiarazioni finali</w:t>
      </w:r>
    </w:p>
    <w:p w14:paraId="1C28FB02" w14:textId="77777777" w:rsidR="007D31C3" w:rsidRPr="003A443E" w:rsidRDefault="007D31C3" w:rsidP="007D31C3">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6B322ADB" w14:textId="77777777" w:rsidR="007D31C3" w:rsidRPr="000953DC" w:rsidRDefault="007D31C3" w:rsidP="007D31C3">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7EA2F70F" w14:textId="77777777" w:rsidR="007D31C3" w:rsidRPr="000953DC" w:rsidRDefault="007D31C3" w:rsidP="007D31C3">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14:paraId="3B9A9BEE" w14:textId="77777777" w:rsidR="007D31C3" w:rsidRPr="000953DC" w:rsidRDefault="007D31C3" w:rsidP="007D31C3">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45EF1976" w14:textId="77777777" w:rsidR="007D31C3" w:rsidRDefault="007D31C3" w:rsidP="007D31C3">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00B0AB92" w14:textId="77777777" w:rsidR="007D31C3" w:rsidRDefault="007D31C3" w:rsidP="007D31C3">
      <w:pPr>
        <w:rPr>
          <w:rFonts w:ascii="Arial" w:hAnsi="Arial" w:cs="Arial"/>
          <w:i/>
          <w:sz w:val="15"/>
          <w:szCs w:val="15"/>
        </w:rPr>
      </w:pPr>
      <w:r>
        <w:rPr>
          <w:rFonts w:ascii="Arial" w:hAnsi="Arial" w:cs="Arial"/>
          <w:i/>
          <w:sz w:val="15"/>
          <w:szCs w:val="15"/>
        </w:rPr>
        <w:t xml:space="preserve"> </w:t>
      </w:r>
    </w:p>
    <w:p w14:paraId="14B2C281" w14:textId="77777777" w:rsidR="007D31C3" w:rsidRPr="00BF74E1" w:rsidRDefault="007D31C3" w:rsidP="007D31C3">
      <w:pPr>
        <w:rPr>
          <w:rFonts w:ascii="Arial" w:hAnsi="Arial" w:cs="Arial"/>
          <w:i/>
          <w:sz w:val="14"/>
          <w:szCs w:val="14"/>
        </w:rPr>
      </w:pPr>
    </w:p>
    <w:p w14:paraId="28DC86C3" w14:textId="77777777" w:rsidR="007D31C3" w:rsidRPr="00BF74E1" w:rsidRDefault="007D31C3" w:rsidP="007D31C3">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2F2AB926" w14:textId="77777777" w:rsidR="007D31C3" w:rsidRDefault="007D31C3" w:rsidP="007D31C3">
      <w:pPr>
        <w:pStyle w:val="Titrearticle"/>
        <w:jc w:val="both"/>
        <w:rPr>
          <w:rFonts w:ascii="Arial" w:hAnsi="Arial" w:cs="Arial"/>
          <w:sz w:val="15"/>
          <w:szCs w:val="15"/>
        </w:rPr>
      </w:pPr>
    </w:p>
    <w:p w14:paraId="150DC1E2" w14:textId="77777777" w:rsidR="007D31C3" w:rsidRDefault="007D31C3" w:rsidP="007D31C3">
      <w:bookmarkStart w:id="4" w:name="_DV_C939"/>
      <w:bookmarkEnd w:id="4"/>
    </w:p>
    <w:p w14:paraId="4BD3B97B" w14:textId="77777777" w:rsidR="000B251B" w:rsidRDefault="000B251B"/>
    <w:sectPr w:rsidR="000B251B"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61B16" w14:textId="77777777" w:rsidR="00B10E9D" w:rsidRDefault="00B10E9D" w:rsidP="007D31C3">
      <w:pPr>
        <w:spacing w:before="0" w:after="0"/>
      </w:pPr>
      <w:r>
        <w:separator/>
      </w:r>
    </w:p>
  </w:endnote>
  <w:endnote w:type="continuationSeparator" w:id="0">
    <w:p w14:paraId="29DA6354" w14:textId="77777777" w:rsidR="00B10E9D" w:rsidRDefault="00B10E9D" w:rsidP="007D31C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16">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B7495" w14:textId="77777777" w:rsidR="00D509A5" w:rsidRPr="00D509A5" w:rsidRDefault="007D31C3"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240CF">
      <w:rPr>
        <w:rFonts w:ascii="Calibri" w:hAnsi="Calibri"/>
        <w:noProof/>
        <w:sz w:val="20"/>
        <w:szCs w:val="20"/>
      </w:rPr>
      <w:t>16</w:t>
    </w:r>
    <w:r w:rsidRPr="00D509A5">
      <w:rPr>
        <w:rFonts w:ascii="Calibri" w:hAnsi="Calibri"/>
        <w:sz w:val="20"/>
        <w:szCs w:val="20"/>
      </w:rPr>
      <w:fldChar w:fldCharType="end"/>
    </w:r>
  </w:p>
  <w:p w14:paraId="71144082" w14:textId="77777777" w:rsidR="006F3D34" w:rsidRDefault="009731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10308" w14:textId="77777777" w:rsidR="00B10E9D" w:rsidRDefault="00B10E9D" w:rsidP="007D31C3">
      <w:pPr>
        <w:spacing w:before="0" w:after="0"/>
      </w:pPr>
      <w:r>
        <w:separator/>
      </w:r>
    </w:p>
  </w:footnote>
  <w:footnote w:type="continuationSeparator" w:id="0">
    <w:p w14:paraId="74F35ADD" w14:textId="77777777" w:rsidR="00B10E9D" w:rsidRDefault="00B10E9D" w:rsidP="007D31C3">
      <w:pPr>
        <w:spacing w:before="0" w:after="0"/>
      </w:pPr>
      <w:r>
        <w:continuationSeparator/>
      </w:r>
    </w:p>
  </w:footnote>
  <w:footnote w:id="1">
    <w:p w14:paraId="1A927613" w14:textId="77777777" w:rsidR="007D31C3" w:rsidRPr="001F35A9" w:rsidRDefault="007D31C3" w:rsidP="007D31C3">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7FC86714" w14:textId="77777777" w:rsidR="007D31C3" w:rsidRPr="001F35A9" w:rsidRDefault="007D31C3" w:rsidP="007D31C3">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4627629A" w14:textId="77777777" w:rsidR="007D31C3" w:rsidRPr="001F35A9" w:rsidRDefault="007D31C3" w:rsidP="007D31C3">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6FFE7CFE" w14:textId="77777777" w:rsidR="007D31C3" w:rsidRPr="001F35A9" w:rsidRDefault="007D31C3" w:rsidP="007D31C3">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14:paraId="110E0E51" w14:textId="77777777" w:rsidR="007D31C3" w:rsidRPr="001F35A9" w:rsidRDefault="007D31C3" w:rsidP="007D31C3">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14:paraId="6347FE95" w14:textId="77777777" w:rsidR="007D31C3" w:rsidRPr="001F35A9" w:rsidRDefault="007D31C3" w:rsidP="007D31C3">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14:paraId="5BFE8D11" w14:textId="77777777" w:rsidR="007D31C3" w:rsidRPr="001F35A9" w:rsidRDefault="007D31C3" w:rsidP="007D31C3">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4F76B771" w14:textId="77777777" w:rsidR="007D31C3" w:rsidRPr="001F35A9" w:rsidRDefault="007D31C3" w:rsidP="007D31C3">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186843F8" w14:textId="77777777" w:rsidR="007D31C3" w:rsidRPr="001F35A9" w:rsidRDefault="007D31C3" w:rsidP="007D31C3">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7304335E" w14:textId="77777777" w:rsidR="007D31C3" w:rsidRPr="001F35A9" w:rsidRDefault="007D31C3" w:rsidP="007D31C3">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033398C9" w14:textId="77777777" w:rsidR="007D31C3" w:rsidRPr="001F35A9" w:rsidRDefault="007D31C3" w:rsidP="007D31C3">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14:paraId="6D78FF67" w14:textId="77777777" w:rsidR="007D31C3" w:rsidRPr="001F35A9" w:rsidRDefault="007D31C3" w:rsidP="007D31C3">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14:paraId="55EB0EF3" w14:textId="77777777" w:rsidR="007D31C3" w:rsidRPr="001F35A9" w:rsidRDefault="007D31C3" w:rsidP="007D31C3">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14:paraId="35A96CD9" w14:textId="77777777" w:rsidR="007D31C3" w:rsidRPr="001F35A9" w:rsidRDefault="007D31C3" w:rsidP="007D31C3">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14:paraId="3FC1A23D" w14:textId="77777777" w:rsidR="007D31C3" w:rsidRPr="003E60D1" w:rsidRDefault="007D31C3" w:rsidP="007D31C3">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0279DD19" w14:textId="77777777" w:rsidR="007D31C3" w:rsidRPr="003E60D1" w:rsidRDefault="007D31C3" w:rsidP="007D31C3">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1823C0E1" w14:textId="77777777" w:rsidR="007D31C3" w:rsidRPr="003E60D1" w:rsidRDefault="007D31C3" w:rsidP="007D31C3">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2EAB4571" w14:textId="77777777" w:rsidR="007D31C3" w:rsidRPr="003E60D1" w:rsidRDefault="007D31C3" w:rsidP="007D31C3">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B93D863" w14:textId="77777777" w:rsidR="007D31C3" w:rsidRPr="003E60D1" w:rsidRDefault="007D31C3" w:rsidP="007D31C3">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14:paraId="71E15415" w14:textId="77777777" w:rsidR="007D31C3" w:rsidRPr="003E60D1" w:rsidRDefault="007D31C3" w:rsidP="007D31C3">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14:paraId="6C63AF39" w14:textId="77777777" w:rsidR="007D31C3" w:rsidRPr="003E60D1" w:rsidRDefault="007D31C3" w:rsidP="007D31C3">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14:paraId="474618D0" w14:textId="77777777" w:rsidR="007D31C3" w:rsidRPr="003E60D1" w:rsidRDefault="007D31C3" w:rsidP="007D31C3">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14:paraId="6732CE2F" w14:textId="77777777" w:rsidR="007D31C3" w:rsidRPr="003E60D1" w:rsidRDefault="007D31C3" w:rsidP="007D31C3">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14:paraId="231CCD1F" w14:textId="77777777" w:rsidR="007D31C3" w:rsidRPr="003E60D1" w:rsidRDefault="007D31C3" w:rsidP="007D31C3">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14:paraId="22F5F541"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14:paraId="50CE9408" w14:textId="77777777" w:rsidR="007D31C3" w:rsidRPr="003E60D1" w:rsidRDefault="007D31C3" w:rsidP="007D31C3">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2011D372" w14:textId="77777777" w:rsidR="007D31C3" w:rsidRPr="003E60D1" w:rsidRDefault="007D31C3" w:rsidP="007D31C3">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14:paraId="66E97C67"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14:paraId="265659E8" w14:textId="77777777" w:rsidR="007D31C3" w:rsidRPr="00BF74E1" w:rsidRDefault="007D31C3" w:rsidP="007D31C3">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14:paraId="59C3CEA1" w14:textId="77777777" w:rsidR="007D31C3" w:rsidRPr="00F351F0" w:rsidRDefault="007D31C3" w:rsidP="007D31C3">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14:paraId="47DADCEA"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14:paraId="3259E276"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14:paraId="3D51A075"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14:paraId="7F858F4D"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41D78544" w14:textId="77777777" w:rsidR="007D31C3" w:rsidRPr="003E60D1" w:rsidRDefault="007D31C3" w:rsidP="007D31C3">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14:paraId="04206B22" w14:textId="77777777" w:rsidR="007D31C3" w:rsidRPr="003E60D1" w:rsidRDefault="007D31C3" w:rsidP="007D31C3">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14:paraId="6ABA9A44" w14:textId="77777777" w:rsidR="007D31C3" w:rsidRPr="003E60D1" w:rsidRDefault="007D31C3" w:rsidP="007D31C3">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14:paraId="13BD1546" w14:textId="77777777" w:rsidR="007D31C3" w:rsidRPr="003E60D1" w:rsidRDefault="007D31C3" w:rsidP="007D31C3">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57E5C77D" w14:textId="77777777" w:rsidR="007D31C3" w:rsidRPr="003E60D1" w:rsidRDefault="007D31C3" w:rsidP="007D31C3">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14:paraId="2522F4EE" w14:textId="77777777" w:rsidR="007D31C3" w:rsidRPr="003E60D1" w:rsidRDefault="007D31C3" w:rsidP="007D31C3">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14:paraId="491B253A" w14:textId="77777777" w:rsidR="007D31C3" w:rsidRPr="003E60D1" w:rsidRDefault="007D31C3" w:rsidP="007D31C3">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14:paraId="317008F3" w14:textId="77777777" w:rsidR="007D31C3" w:rsidRPr="003E60D1" w:rsidRDefault="007D31C3" w:rsidP="007D31C3">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14:paraId="321414D1" w14:textId="77777777" w:rsidR="007D31C3" w:rsidRPr="003E60D1" w:rsidRDefault="007D31C3" w:rsidP="007D31C3">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476F54CA" w14:textId="77777777" w:rsidR="007D31C3" w:rsidRPr="003E60D1" w:rsidRDefault="007D31C3" w:rsidP="007D31C3">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1514B26F" w14:textId="77777777" w:rsidR="007D31C3" w:rsidRPr="003E60D1" w:rsidRDefault="007D31C3" w:rsidP="007D31C3">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1C3"/>
    <w:rsid w:val="000240CF"/>
    <w:rsid w:val="000B251B"/>
    <w:rsid w:val="001F5D1F"/>
    <w:rsid w:val="002423E2"/>
    <w:rsid w:val="002A28CC"/>
    <w:rsid w:val="0035400B"/>
    <w:rsid w:val="007D31C3"/>
    <w:rsid w:val="00973114"/>
    <w:rsid w:val="00974103"/>
    <w:rsid w:val="00985BE5"/>
    <w:rsid w:val="00AD7019"/>
    <w:rsid w:val="00B10E9D"/>
    <w:rsid w:val="00E966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6E79A"/>
  <w15:chartTrackingRefBased/>
  <w15:docId w15:val="{BB9AB73B-3E8B-4DB8-B349-0A292D38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D31C3"/>
    <w:pPr>
      <w:suppressAutoHyphens/>
      <w:spacing w:before="120" w:after="120" w:line="240" w:lineRule="auto"/>
    </w:pPr>
    <w:rPr>
      <w:rFonts w:ascii="Times New Roman" w:eastAsia="Calibri" w:hAnsi="Times New Roman" w:cs="Times New Roman"/>
      <w:color w:val="00000A"/>
      <w:kern w:val="1"/>
      <w:sz w:val="24"/>
      <w:lang w:eastAsia="it-IT" w:bidi="it-IT"/>
    </w:rPr>
  </w:style>
  <w:style w:type="paragraph" w:styleId="Titolo1">
    <w:name w:val="heading 1"/>
    <w:basedOn w:val="Normale"/>
    <w:link w:val="Titolo1Carattere"/>
    <w:qFormat/>
    <w:rsid w:val="007D31C3"/>
    <w:pPr>
      <w:keepNext/>
      <w:spacing w:before="360"/>
      <w:outlineLvl w:val="0"/>
    </w:pPr>
    <w:rPr>
      <w:rFonts w:eastAsia="font216"/>
      <w:b/>
      <w:bCs/>
      <w:smallCaps/>
      <w:szCs w:val="28"/>
    </w:rPr>
  </w:style>
  <w:style w:type="paragraph" w:styleId="Titolo2">
    <w:name w:val="heading 2"/>
    <w:basedOn w:val="Normale"/>
    <w:link w:val="Titolo2Carattere"/>
    <w:qFormat/>
    <w:rsid w:val="007D31C3"/>
    <w:pPr>
      <w:keepNext/>
      <w:outlineLvl w:val="1"/>
    </w:pPr>
    <w:rPr>
      <w:rFonts w:eastAsia="font216"/>
      <w:b/>
      <w:bCs/>
      <w:szCs w:val="26"/>
    </w:rPr>
  </w:style>
  <w:style w:type="paragraph" w:styleId="Titolo3">
    <w:name w:val="heading 3"/>
    <w:basedOn w:val="Normale"/>
    <w:link w:val="Titolo3Carattere"/>
    <w:qFormat/>
    <w:rsid w:val="007D31C3"/>
    <w:pPr>
      <w:keepNext/>
      <w:outlineLvl w:val="2"/>
    </w:pPr>
    <w:rPr>
      <w:rFonts w:eastAsia="font216"/>
      <w:bCs/>
      <w:i/>
    </w:rPr>
  </w:style>
  <w:style w:type="paragraph" w:styleId="Titolo4">
    <w:name w:val="heading 4"/>
    <w:basedOn w:val="Normale"/>
    <w:link w:val="Titolo4Carattere"/>
    <w:qFormat/>
    <w:rsid w:val="007D31C3"/>
    <w:pPr>
      <w:keepNext/>
      <w:outlineLvl w:val="3"/>
    </w:pPr>
    <w:rPr>
      <w:rFonts w:eastAsia="font216"/>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D31C3"/>
    <w:rPr>
      <w:rFonts w:ascii="Times New Roman" w:eastAsia="font216" w:hAnsi="Times New Roman" w:cs="Times New Roman"/>
      <w:b/>
      <w:bCs/>
      <w:smallCaps/>
      <w:color w:val="00000A"/>
      <w:kern w:val="1"/>
      <w:sz w:val="24"/>
      <w:szCs w:val="28"/>
      <w:lang w:eastAsia="it-IT" w:bidi="it-IT"/>
    </w:rPr>
  </w:style>
  <w:style w:type="character" w:customStyle="1" w:styleId="Titolo2Carattere">
    <w:name w:val="Titolo 2 Carattere"/>
    <w:basedOn w:val="Carpredefinitoparagrafo"/>
    <w:link w:val="Titolo2"/>
    <w:rsid w:val="007D31C3"/>
    <w:rPr>
      <w:rFonts w:ascii="Times New Roman" w:eastAsia="font216" w:hAnsi="Times New Roman" w:cs="Times New Roman"/>
      <w:b/>
      <w:bCs/>
      <w:color w:val="00000A"/>
      <w:kern w:val="1"/>
      <w:sz w:val="24"/>
      <w:szCs w:val="26"/>
      <w:lang w:eastAsia="it-IT" w:bidi="it-IT"/>
    </w:rPr>
  </w:style>
  <w:style w:type="character" w:customStyle="1" w:styleId="Titolo3Carattere">
    <w:name w:val="Titolo 3 Carattere"/>
    <w:basedOn w:val="Carpredefinitoparagrafo"/>
    <w:link w:val="Titolo3"/>
    <w:rsid w:val="007D31C3"/>
    <w:rPr>
      <w:rFonts w:ascii="Times New Roman" w:eastAsia="font216" w:hAnsi="Times New Roman" w:cs="Times New Roman"/>
      <w:bCs/>
      <w:i/>
      <w:color w:val="00000A"/>
      <w:kern w:val="1"/>
      <w:sz w:val="24"/>
      <w:lang w:eastAsia="it-IT" w:bidi="it-IT"/>
    </w:rPr>
  </w:style>
  <w:style w:type="character" w:customStyle="1" w:styleId="Titolo4Carattere">
    <w:name w:val="Titolo 4 Carattere"/>
    <w:basedOn w:val="Carpredefinitoparagrafo"/>
    <w:link w:val="Titolo4"/>
    <w:rsid w:val="007D31C3"/>
    <w:rPr>
      <w:rFonts w:ascii="Times New Roman" w:eastAsia="font216" w:hAnsi="Times New Roman" w:cs="Times New Roman"/>
      <w:bCs/>
      <w:iCs/>
      <w:color w:val="00000A"/>
      <w:kern w:val="1"/>
      <w:sz w:val="24"/>
      <w:lang w:eastAsia="it-IT" w:bidi="it-IT"/>
    </w:rPr>
  </w:style>
  <w:style w:type="character" w:customStyle="1" w:styleId="Carpredefinitoparagrafo1">
    <w:name w:val="Car. predefinito paragrafo1"/>
    <w:rsid w:val="007D31C3"/>
  </w:style>
  <w:style w:type="character" w:customStyle="1" w:styleId="NormalBoldChar">
    <w:name w:val="NormalBold Char"/>
    <w:rsid w:val="007D31C3"/>
    <w:rPr>
      <w:rFonts w:ascii="Times New Roman" w:eastAsia="Times New Roman" w:hAnsi="Times New Roman" w:cs="Times New Roman"/>
      <w:b/>
      <w:sz w:val="24"/>
      <w:lang w:eastAsia="it-IT" w:bidi="it-IT"/>
    </w:rPr>
  </w:style>
  <w:style w:type="character" w:customStyle="1" w:styleId="DeltaViewInsertion">
    <w:name w:val="DeltaView Insertion"/>
    <w:rsid w:val="007D31C3"/>
    <w:rPr>
      <w:b/>
      <w:i/>
      <w:spacing w:val="0"/>
    </w:rPr>
  </w:style>
  <w:style w:type="character" w:customStyle="1" w:styleId="PidipaginaCarattere">
    <w:name w:val="Piè di pagina Carattere"/>
    <w:uiPriority w:val="99"/>
    <w:rsid w:val="007D31C3"/>
    <w:rPr>
      <w:rFonts w:ascii="Times New Roman" w:eastAsia="Calibri" w:hAnsi="Times New Roman" w:cs="Times New Roman"/>
      <w:sz w:val="24"/>
      <w:lang w:eastAsia="it-IT" w:bidi="it-IT"/>
    </w:rPr>
  </w:style>
  <w:style w:type="character" w:customStyle="1" w:styleId="TestonotaapidipaginaCarattere">
    <w:name w:val="Testo nota a piè di pagina Carattere"/>
    <w:rsid w:val="007D31C3"/>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7D31C3"/>
    <w:rPr>
      <w:shd w:val="clear" w:color="auto" w:fill="FFFFFF"/>
      <w:vertAlign w:val="superscript"/>
    </w:rPr>
  </w:style>
  <w:style w:type="character" w:customStyle="1" w:styleId="IntestazioneCarattere">
    <w:name w:val="Intestazione Carattere"/>
    <w:rsid w:val="007D31C3"/>
    <w:rPr>
      <w:rFonts w:ascii="Times New Roman" w:eastAsia="Calibri" w:hAnsi="Times New Roman" w:cs="Times New Roman"/>
      <w:sz w:val="24"/>
      <w:lang w:eastAsia="it-IT" w:bidi="it-IT"/>
    </w:rPr>
  </w:style>
  <w:style w:type="character" w:customStyle="1" w:styleId="TestofumettoCarattere">
    <w:name w:val="Testo fumetto Carattere"/>
    <w:rsid w:val="007D31C3"/>
    <w:rPr>
      <w:rFonts w:ascii="Tahoma" w:eastAsia="Calibri" w:hAnsi="Tahoma" w:cs="Tahoma"/>
      <w:sz w:val="16"/>
      <w:szCs w:val="16"/>
      <w:lang w:eastAsia="it-IT" w:bidi="it-IT"/>
    </w:rPr>
  </w:style>
  <w:style w:type="character" w:styleId="Collegamentoipertestuale">
    <w:name w:val="Hyperlink"/>
    <w:rsid w:val="007D31C3"/>
    <w:rPr>
      <w:color w:val="0000FF"/>
      <w:u w:val="single"/>
    </w:rPr>
  </w:style>
  <w:style w:type="character" w:customStyle="1" w:styleId="ListLabel1">
    <w:name w:val="ListLabel 1"/>
    <w:rsid w:val="007D31C3"/>
    <w:rPr>
      <w:color w:val="000000"/>
    </w:rPr>
  </w:style>
  <w:style w:type="character" w:customStyle="1" w:styleId="ListLabel2">
    <w:name w:val="ListLabel 2"/>
    <w:rsid w:val="007D31C3"/>
    <w:rPr>
      <w:sz w:val="16"/>
      <w:szCs w:val="16"/>
    </w:rPr>
  </w:style>
  <w:style w:type="character" w:customStyle="1" w:styleId="ListLabel3">
    <w:name w:val="ListLabel 3"/>
    <w:rsid w:val="007D31C3"/>
    <w:rPr>
      <w:rFonts w:ascii="Arial" w:hAnsi="Arial"/>
      <w:b/>
      <w:i w:val="0"/>
      <w:sz w:val="15"/>
    </w:rPr>
  </w:style>
  <w:style w:type="character" w:customStyle="1" w:styleId="ListLabel4">
    <w:name w:val="ListLabel 4"/>
    <w:rsid w:val="007D31C3"/>
    <w:rPr>
      <w:i w:val="0"/>
    </w:rPr>
  </w:style>
  <w:style w:type="character" w:customStyle="1" w:styleId="ListLabel5">
    <w:name w:val="ListLabel 5"/>
    <w:rsid w:val="007D31C3"/>
    <w:rPr>
      <w:rFonts w:ascii="Arial" w:hAnsi="Arial"/>
      <w:i w:val="0"/>
      <w:sz w:val="15"/>
    </w:rPr>
  </w:style>
  <w:style w:type="character" w:customStyle="1" w:styleId="ListLabel6">
    <w:name w:val="ListLabel 6"/>
    <w:rsid w:val="007D31C3"/>
    <w:rPr>
      <w:color w:val="000000"/>
    </w:rPr>
  </w:style>
  <w:style w:type="character" w:customStyle="1" w:styleId="ListLabel7">
    <w:name w:val="ListLabel 7"/>
    <w:rsid w:val="007D31C3"/>
    <w:rPr>
      <w:rFonts w:eastAsia="Calibri" w:cs="Arial"/>
      <w:b w:val="0"/>
      <w:color w:val="00000A"/>
    </w:rPr>
  </w:style>
  <w:style w:type="character" w:customStyle="1" w:styleId="ListLabel8">
    <w:name w:val="ListLabel 8"/>
    <w:rsid w:val="007D31C3"/>
    <w:rPr>
      <w:rFonts w:cs="Courier New"/>
    </w:rPr>
  </w:style>
  <w:style w:type="character" w:customStyle="1" w:styleId="ListLabel9">
    <w:name w:val="ListLabel 9"/>
    <w:rsid w:val="007D31C3"/>
    <w:rPr>
      <w:rFonts w:cs="Courier New"/>
    </w:rPr>
  </w:style>
  <w:style w:type="character" w:customStyle="1" w:styleId="ListLabel10">
    <w:name w:val="ListLabel 10"/>
    <w:rsid w:val="007D31C3"/>
    <w:rPr>
      <w:rFonts w:cs="Courier New"/>
    </w:rPr>
  </w:style>
  <w:style w:type="character" w:customStyle="1" w:styleId="ListLabel11">
    <w:name w:val="ListLabel 11"/>
    <w:rsid w:val="007D31C3"/>
    <w:rPr>
      <w:rFonts w:eastAsia="Calibri" w:cs="Arial"/>
    </w:rPr>
  </w:style>
  <w:style w:type="character" w:customStyle="1" w:styleId="ListLabel12">
    <w:name w:val="ListLabel 12"/>
    <w:rsid w:val="007D31C3"/>
    <w:rPr>
      <w:rFonts w:cs="Courier New"/>
    </w:rPr>
  </w:style>
  <w:style w:type="character" w:customStyle="1" w:styleId="ListLabel13">
    <w:name w:val="ListLabel 13"/>
    <w:rsid w:val="007D31C3"/>
    <w:rPr>
      <w:rFonts w:cs="Courier New"/>
    </w:rPr>
  </w:style>
  <w:style w:type="character" w:customStyle="1" w:styleId="ListLabel14">
    <w:name w:val="ListLabel 14"/>
    <w:rsid w:val="007D31C3"/>
    <w:rPr>
      <w:rFonts w:cs="Courier New"/>
    </w:rPr>
  </w:style>
  <w:style w:type="character" w:customStyle="1" w:styleId="ListLabel15">
    <w:name w:val="ListLabel 15"/>
    <w:rsid w:val="007D31C3"/>
    <w:rPr>
      <w:rFonts w:eastAsia="Calibri" w:cs="Arial"/>
      <w:color w:val="FF0000"/>
    </w:rPr>
  </w:style>
  <w:style w:type="character" w:customStyle="1" w:styleId="ListLabel16">
    <w:name w:val="ListLabel 16"/>
    <w:rsid w:val="007D31C3"/>
    <w:rPr>
      <w:rFonts w:cs="Courier New"/>
    </w:rPr>
  </w:style>
  <w:style w:type="character" w:customStyle="1" w:styleId="ListLabel17">
    <w:name w:val="ListLabel 17"/>
    <w:rsid w:val="007D31C3"/>
    <w:rPr>
      <w:rFonts w:cs="Courier New"/>
    </w:rPr>
  </w:style>
  <w:style w:type="character" w:customStyle="1" w:styleId="ListLabel18">
    <w:name w:val="ListLabel 18"/>
    <w:rsid w:val="007D31C3"/>
    <w:rPr>
      <w:rFonts w:cs="Courier New"/>
    </w:rPr>
  </w:style>
  <w:style w:type="character" w:customStyle="1" w:styleId="ListLabel19">
    <w:name w:val="ListLabel 19"/>
    <w:rsid w:val="007D31C3"/>
    <w:rPr>
      <w:rFonts w:cs="Courier New"/>
    </w:rPr>
  </w:style>
  <w:style w:type="character" w:customStyle="1" w:styleId="ListLabel20">
    <w:name w:val="ListLabel 20"/>
    <w:rsid w:val="007D31C3"/>
    <w:rPr>
      <w:rFonts w:cs="Courier New"/>
    </w:rPr>
  </w:style>
  <w:style w:type="character" w:customStyle="1" w:styleId="ListLabel21">
    <w:name w:val="ListLabel 21"/>
    <w:rsid w:val="007D31C3"/>
    <w:rPr>
      <w:rFonts w:cs="Courier New"/>
    </w:rPr>
  </w:style>
  <w:style w:type="character" w:customStyle="1" w:styleId="Caratterenotaapidipagina">
    <w:name w:val="Carattere nota a piè di pagina"/>
    <w:rsid w:val="007D31C3"/>
  </w:style>
  <w:style w:type="character" w:styleId="Rimandonotaapidipagina">
    <w:name w:val="footnote reference"/>
    <w:rsid w:val="007D31C3"/>
    <w:rPr>
      <w:vertAlign w:val="superscript"/>
    </w:rPr>
  </w:style>
  <w:style w:type="character" w:styleId="Rimandonotadichiusura">
    <w:name w:val="endnote reference"/>
    <w:rsid w:val="007D31C3"/>
    <w:rPr>
      <w:vertAlign w:val="superscript"/>
    </w:rPr>
  </w:style>
  <w:style w:type="character" w:customStyle="1" w:styleId="Caratterenotadichiusura">
    <w:name w:val="Carattere nota di chiusura"/>
    <w:rsid w:val="007D31C3"/>
  </w:style>
  <w:style w:type="character" w:customStyle="1" w:styleId="ListLabel22">
    <w:name w:val="ListLabel 22"/>
    <w:rsid w:val="007D31C3"/>
    <w:rPr>
      <w:sz w:val="16"/>
      <w:szCs w:val="16"/>
    </w:rPr>
  </w:style>
  <w:style w:type="character" w:customStyle="1" w:styleId="ListLabel23">
    <w:name w:val="ListLabel 23"/>
    <w:rsid w:val="007D31C3"/>
    <w:rPr>
      <w:rFonts w:ascii="Arial" w:hAnsi="Arial" w:cs="Symbol"/>
      <w:sz w:val="15"/>
    </w:rPr>
  </w:style>
  <w:style w:type="character" w:customStyle="1" w:styleId="ListLabel24">
    <w:name w:val="ListLabel 24"/>
    <w:rsid w:val="007D31C3"/>
    <w:rPr>
      <w:rFonts w:ascii="Arial" w:hAnsi="Arial"/>
      <w:b/>
      <w:i w:val="0"/>
      <w:sz w:val="15"/>
    </w:rPr>
  </w:style>
  <w:style w:type="character" w:customStyle="1" w:styleId="ListLabel25">
    <w:name w:val="ListLabel 25"/>
    <w:rsid w:val="007D31C3"/>
    <w:rPr>
      <w:rFonts w:ascii="Arial" w:hAnsi="Arial"/>
      <w:i w:val="0"/>
      <w:sz w:val="15"/>
    </w:rPr>
  </w:style>
  <w:style w:type="character" w:customStyle="1" w:styleId="ListLabel26">
    <w:name w:val="ListLabel 26"/>
    <w:rsid w:val="007D31C3"/>
    <w:rPr>
      <w:rFonts w:ascii="Arial" w:hAnsi="Arial" w:cs="Symbol"/>
      <w:sz w:val="15"/>
    </w:rPr>
  </w:style>
  <w:style w:type="character" w:customStyle="1" w:styleId="ListLabel27">
    <w:name w:val="ListLabel 27"/>
    <w:rsid w:val="007D31C3"/>
    <w:rPr>
      <w:rFonts w:ascii="Arial" w:hAnsi="Arial" w:cs="Courier New"/>
      <w:sz w:val="14"/>
    </w:rPr>
  </w:style>
  <w:style w:type="character" w:customStyle="1" w:styleId="ListLabel28">
    <w:name w:val="ListLabel 28"/>
    <w:rsid w:val="007D31C3"/>
    <w:rPr>
      <w:rFonts w:cs="Courier New"/>
    </w:rPr>
  </w:style>
  <w:style w:type="character" w:customStyle="1" w:styleId="ListLabel29">
    <w:name w:val="ListLabel 29"/>
    <w:rsid w:val="007D31C3"/>
    <w:rPr>
      <w:rFonts w:cs="Wingdings"/>
    </w:rPr>
  </w:style>
  <w:style w:type="character" w:customStyle="1" w:styleId="ListLabel30">
    <w:name w:val="ListLabel 30"/>
    <w:rsid w:val="007D31C3"/>
    <w:rPr>
      <w:rFonts w:cs="Symbol"/>
    </w:rPr>
  </w:style>
  <w:style w:type="character" w:customStyle="1" w:styleId="ListLabel31">
    <w:name w:val="ListLabel 31"/>
    <w:rsid w:val="007D31C3"/>
    <w:rPr>
      <w:rFonts w:cs="Courier New"/>
    </w:rPr>
  </w:style>
  <w:style w:type="character" w:customStyle="1" w:styleId="ListLabel32">
    <w:name w:val="ListLabel 32"/>
    <w:rsid w:val="007D31C3"/>
    <w:rPr>
      <w:rFonts w:cs="Wingdings"/>
    </w:rPr>
  </w:style>
  <w:style w:type="character" w:customStyle="1" w:styleId="ListLabel33">
    <w:name w:val="ListLabel 33"/>
    <w:rsid w:val="007D31C3"/>
    <w:rPr>
      <w:rFonts w:cs="Symbol"/>
    </w:rPr>
  </w:style>
  <w:style w:type="character" w:customStyle="1" w:styleId="ListLabel34">
    <w:name w:val="ListLabel 34"/>
    <w:rsid w:val="007D31C3"/>
    <w:rPr>
      <w:rFonts w:cs="Courier New"/>
    </w:rPr>
  </w:style>
  <w:style w:type="character" w:customStyle="1" w:styleId="ListLabel35">
    <w:name w:val="ListLabel 35"/>
    <w:rsid w:val="007D31C3"/>
    <w:rPr>
      <w:rFonts w:cs="Wingdings"/>
    </w:rPr>
  </w:style>
  <w:style w:type="character" w:customStyle="1" w:styleId="ListLabel36">
    <w:name w:val="ListLabel 36"/>
    <w:rsid w:val="007D31C3"/>
    <w:rPr>
      <w:rFonts w:ascii="Arial" w:hAnsi="Arial" w:cs="Symbol"/>
      <w:sz w:val="15"/>
    </w:rPr>
  </w:style>
  <w:style w:type="character" w:customStyle="1" w:styleId="ListLabel37">
    <w:name w:val="ListLabel 37"/>
    <w:rsid w:val="007D31C3"/>
    <w:rPr>
      <w:rFonts w:ascii="Arial" w:hAnsi="Arial"/>
      <w:b/>
      <w:i w:val="0"/>
      <w:sz w:val="15"/>
    </w:rPr>
  </w:style>
  <w:style w:type="character" w:customStyle="1" w:styleId="ListLabel38">
    <w:name w:val="ListLabel 38"/>
    <w:rsid w:val="007D31C3"/>
    <w:rPr>
      <w:rFonts w:ascii="Arial" w:hAnsi="Arial"/>
      <w:i w:val="0"/>
      <w:sz w:val="15"/>
    </w:rPr>
  </w:style>
  <w:style w:type="character" w:customStyle="1" w:styleId="ListLabel39">
    <w:name w:val="ListLabel 39"/>
    <w:rsid w:val="007D31C3"/>
    <w:rPr>
      <w:rFonts w:ascii="Arial" w:hAnsi="Arial" w:cs="Symbol"/>
      <w:sz w:val="15"/>
    </w:rPr>
  </w:style>
  <w:style w:type="character" w:customStyle="1" w:styleId="ListLabel40">
    <w:name w:val="ListLabel 40"/>
    <w:rsid w:val="007D31C3"/>
    <w:rPr>
      <w:rFonts w:cs="Courier New"/>
      <w:sz w:val="14"/>
    </w:rPr>
  </w:style>
  <w:style w:type="character" w:customStyle="1" w:styleId="ListLabel41">
    <w:name w:val="ListLabel 41"/>
    <w:rsid w:val="007D31C3"/>
    <w:rPr>
      <w:rFonts w:cs="Courier New"/>
    </w:rPr>
  </w:style>
  <w:style w:type="character" w:customStyle="1" w:styleId="ListLabel42">
    <w:name w:val="ListLabel 42"/>
    <w:rsid w:val="007D31C3"/>
    <w:rPr>
      <w:rFonts w:cs="Wingdings"/>
    </w:rPr>
  </w:style>
  <w:style w:type="character" w:customStyle="1" w:styleId="ListLabel43">
    <w:name w:val="ListLabel 43"/>
    <w:rsid w:val="007D31C3"/>
    <w:rPr>
      <w:rFonts w:cs="Symbol"/>
    </w:rPr>
  </w:style>
  <w:style w:type="character" w:customStyle="1" w:styleId="ListLabel44">
    <w:name w:val="ListLabel 44"/>
    <w:rsid w:val="007D31C3"/>
    <w:rPr>
      <w:rFonts w:cs="Courier New"/>
    </w:rPr>
  </w:style>
  <w:style w:type="character" w:customStyle="1" w:styleId="ListLabel45">
    <w:name w:val="ListLabel 45"/>
    <w:rsid w:val="007D31C3"/>
    <w:rPr>
      <w:rFonts w:cs="Wingdings"/>
    </w:rPr>
  </w:style>
  <w:style w:type="character" w:customStyle="1" w:styleId="ListLabel46">
    <w:name w:val="ListLabel 46"/>
    <w:rsid w:val="007D31C3"/>
    <w:rPr>
      <w:rFonts w:cs="Symbol"/>
    </w:rPr>
  </w:style>
  <w:style w:type="character" w:customStyle="1" w:styleId="ListLabel47">
    <w:name w:val="ListLabel 47"/>
    <w:rsid w:val="007D31C3"/>
    <w:rPr>
      <w:rFonts w:cs="Courier New"/>
    </w:rPr>
  </w:style>
  <w:style w:type="character" w:customStyle="1" w:styleId="ListLabel48">
    <w:name w:val="ListLabel 48"/>
    <w:rsid w:val="007D31C3"/>
    <w:rPr>
      <w:rFonts w:cs="Wingdings"/>
    </w:rPr>
  </w:style>
  <w:style w:type="character" w:customStyle="1" w:styleId="ListLabel49">
    <w:name w:val="ListLabel 49"/>
    <w:rsid w:val="007D31C3"/>
    <w:rPr>
      <w:rFonts w:ascii="Arial" w:hAnsi="Arial" w:cs="Symbol"/>
      <w:sz w:val="15"/>
    </w:rPr>
  </w:style>
  <w:style w:type="character" w:customStyle="1" w:styleId="ListLabel50">
    <w:name w:val="ListLabel 50"/>
    <w:rsid w:val="007D31C3"/>
    <w:rPr>
      <w:rFonts w:ascii="Arial" w:hAnsi="Arial"/>
      <w:b/>
      <w:i w:val="0"/>
      <w:sz w:val="15"/>
    </w:rPr>
  </w:style>
  <w:style w:type="character" w:customStyle="1" w:styleId="ListLabel51">
    <w:name w:val="ListLabel 51"/>
    <w:rsid w:val="007D31C3"/>
    <w:rPr>
      <w:rFonts w:ascii="Arial" w:hAnsi="Arial"/>
      <w:i w:val="0"/>
      <w:sz w:val="15"/>
    </w:rPr>
  </w:style>
  <w:style w:type="character" w:customStyle="1" w:styleId="ListLabel52">
    <w:name w:val="ListLabel 52"/>
    <w:rsid w:val="007D31C3"/>
    <w:rPr>
      <w:rFonts w:ascii="Arial" w:hAnsi="Arial" w:cs="Symbol"/>
      <w:sz w:val="15"/>
    </w:rPr>
  </w:style>
  <w:style w:type="character" w:customStyle="1" w:styleId="ListLabel53">
    <w:name w:val="ListLabel 53"/>
    <w:rsid w:val="007D31C3"/>
    <w:rPr>
      <w:rFonts w:cs="Courier New"/>
      <w:sz w:val="14"/>
    </w:rPr>
  </w:style>
  <w:style w:type="character" w:customStyle="1" w:styleId="ListLabel54">
    <w:name w:val="ListLabel 54"/>
    <w:rsid w:val="007D31C3"/>
    <w:rPr>
      <w:rFonts w:cs="Courier New"/>
    </w:rPr>
  </w:style>
  <w:style w:type="character" w:customStyle="1" w:styleId="ListLabel55">
    <w:name w:val="ListLabel 55"/>
    <w:rsid w:val="007D31C3"/>
    <w:rPr>
      <w:rFonts w:cs="Wingdings"/>
    </w:rPr>
  </w:style>
  <w:style w:type="character" w:customStyle="1" w:styleId="ListLabel56">
    <w:name w:val="ListLabel 56"/>
    <w:rsid w:val="007D31C3"/>
    <w:rPr>
      <w:rFonts w:cs="Symbol"/>
    </w:rPr>
  </w:style>
  <w:style w:type="character" w:customStyle="1" w:styleId="ListLabel57">
    <w:name w:val="ListLabel 57"/>
    <w:rsid w:val="007D31C3"/>
    <w:rPr>
      <w:rFonts w:cs="Courier New"/>
    </w:rPr>
  </w:style>
  <w:style w:type="character" w:customStyle="1" w:styleId="ListLabel58">
    <w:name w:val="ListLabel 58"/>
    <w:rsid w:val="007D31C3"/>
    <w:rPr>
      <w:rFonts w:cs="Wingdings"/>
    </w:rPr>
  </w:style>
  <w:style w:type="character" w:customStyle="1" w:styleId="ListLabel59">
    <w:name w:val="ListLabel 59"/>
    <w:rsid w:val="007D31C3"/>
    <w:rPr>
      <w:rFonts w:cs="Symbol"/>
    </w:rPr>
  </w:style>
  <w:style w:type="character" w:customStyle="1" w:styleId="ListLabel60">
    <w:name w:val="ListLabel 60"/>
    <w:rsid w:val="007D31C3"/>
    <w:rPr>
      <w:rFonts w:cs="Courier New"/>
    </w:rPr>
  </w:style>
  <w:style w:type="character" w:customStyle="1" w:styleId="ListLabel61">
    <w:name w:val="ListLabel 61"/>
    <w:rsid w:val="007D31C3"/>
    <w:rPr>
      <w:rFonts w:cs="Wingdings"/>
    </w:rPr>
  </w:style>
  <w:style w:type="character" w:customStyle="1" w:styleId="ListLabel62">
    <w:name w:val="ListLabel 62"/>
    <w:rsid w:val="007D31C3"/>
    <w:rPr>
      <w:rFonts w:ascii="Arial" w:hAnsi="Arial" w:cs="Symbol"/>
      <w:sz w:val="15"/>
    </w:rPr>
  </w:style>
  <w:style w:type="character" w:customStyle="1" w:styleId="ListLabel63">
    <w:name w:val="ListLabel 63"/>
    <w:rsid w:val="007D31C3"/>
    <w:rPr>
      <w:rFonts w:ascii="Arial" w:hAnsi="Arial"/>
      <w:b/>
      <w:i w:val="0"/>
      <w:sz w:val="15"/>
    </w:rPr>
  </w:style>
  <w:style w:type="character" w:customStyle="1" w:styleId="ListLabel64">
    <w:name w:val="ListLabel 64"/>
    <w:rsid w:val="007D31C3"/>
    <w:rPr>
      <w:rFonts w:ascii="Arial" w:hAnsi="Arial"/>
      <w:i w:val="0"/>
      <w:sz w:val="15"/>
    </w:rPr>
  </w:style>
  <w:style w:type="character" w:customStyle="1" w:styleId="ListLabel65">
    <w:name w:val="ListLabel 65"/>
    <w:rsid w:val="007D31C3"/>
    <w:rPr>
      <w:rFonts w:ascii="Arial" w:hAnsi="Arial" w:cs="Symbol"/>
      <w:sz w:val="15"/>
    </w:rPr>
  </w:style>
  <w:style w:type="character" w:customStyle="1" w:styleId="ListLabel66">
    <w:name w:val="ListLabel 66"/>
    <w:rsid w:val="007D31C3"/>
    <w:rPr>
      <w:rFonts w:cs="Courier New"/>
      <w:sz w:val="14"/>
    </w:rPr>
  </w:style>
  <w:style w:type="character" w:customStyle="1" w:styleId="ListLabel67">
    <w:name w:val="ListLabel 67"/>
    <w:rsid w:val="007D31C3"/>
    <w:rPr>
      <w:rFonts w:cs="Courier New"/>
    </w:rPr>
  </w:style>
  <w:style w:type="character" w:customStyle="1" w:styleId="ListLabel68">
    <w:name w:val="ListLabel 68"/>
    <w:rsid w:val="007D31C3"/>
    <w:rPr>
      <w:rFonts w:cs="Wingdings"/>
    </w:rPr>
  </w:style>
  <w:style w:type="character" w:customStyle="1" w:styleId="ListLabel69">
    <w:name w:val="ListLabel 69"/>
    <w:rsid w:val="007D31C3"/>
    <w:rPr>
      <w:rFonts w:cs="Symbol"/>
    </w:rPr>
  </w:style>
  <w:style w:type="character" w:customStyle="1" w:styleId="ListLabel70">
    <w:name w:val="ListLabel 70"/>
    <w:rsid w:val="007D31C3"/>
    <w:rPr>
      <w:rFonts w:cs="Courier New"/>
    </w:rPr>
  </w:style>
  <w:style w:type="character" w:customStyle="1" w:styleId="ListLabel71">
    <w:name w:val="ListLabel 71"/>
    <w:rsid w:val="007D31C3"/>
    <w:rPr>
      <w:rFonts w:cs="Wingdings"/>
    </w:rPr>
  </w:style>
  <w:style w:type="character" w:customStyle="1" w:styleId="ListLabel72">
    <w:name w:val="ListLabel 72"/>
    <w:rsid w:val="007D31C3"/>
    <w:rPr>
      <w:rFonts w:cs="Symbol"/>
    </w:rPr>
  </w:style>
  <w:style w:type="character" w:customStyle="1" w:styleId="ListLabel73">
    <w:name w:val="ListLabel 73"/>
    <w:rsid w:val="007D31C3"/>
    <w:rPr>
      <w:rFonts w:cs="Courier New"/>
    </w:rPr>
  </w:style>
  <w:style w:type="character" w:customStyle="1" w:styleId="ListLabel74">
    <w:name w:val="ListLabel 74"/>
    <w:rsid w:val="007D31C3"/>
    <w:rPr>
      <w:rFonts w:cs="Wingdings"/>
    </w:rPr>
  </w:style>
  <w:style w:type="paragraph" w:customStyle="1" w:styleId="Titolo10">
    <w:name w:val="Titolo1"/>
    <w:basedOn w:val="Normale"/>
    <w:next w:val="Corpotesto"/>
    <w:rsid w:val="007D31C3"/>
    <w:pPr>
      <w:keepNext/>
      <w:spacing w:before="240"/>
    </w:pPr>
    <w:rPr>
      <w:rFonts w:ascii="Liberation Sans" w:eastAsia="Arial Unicode MS" w:hAnsi="Liberation Sans" w:cs="Mangal"/>
      <w:sz w:val="28"/>
      <w:szCs w:val="28"/>
    </w:rPr>
  </w:style>
  <w:style w:type="paragraph" w:styleId="Corpotesto">
    <w:name w:val="Body Text"/>
    <w:basedOn w:val="Normale"/>
    <w:link w:val="CorpotestoCarattere"/>
    <w:rsid w:val="007D31C3"/>
    <w:pPr>
      <w:spacing w:before="0" w:after="140" w:line="288" w:lineRule="auto"/>
    </w:pPr>
  </w:style>
  <w:style w:type="character" w:customStyle="1" w:styleId="CorpotestoCarattere">
    <w:name w:val="Corpo testo Carattere"/>
    <w:basedOn w:val="Carpredefinitoparagrafo"/>
    <w:link w:val="Corpotesto"/>
    <w:rsid w:val="007D31C3"/>
    <w:rPr>
      <w:rFonts w:ascii="Times New Roman" w:eastAsia="Calibri" w:hAnsi="Times New Roman" w:cs="Times New Roman"/>
      <w:color w:val="00000A"/>
      <w:kern w:val="1"/>
      <w:sz w:val="24"/>
      <w:lang w:eastAsia="it-IT" w:bidi="it-IT"/>
    </w:rPr>
  </w:style>
  <w:style w:type="paragraph" w:styleId="Elenco">
    <w:name w:val="List"/>
    <w:basedOn w:val="Corpotesto"/>
    <w:rsid w:val="007D31C3"/>
    <w:rPr>
      <w:rFonts w:cs="Mangal"/>
    </w:rPr>
  </w:style>
  <w:style w:type="paragraph" w:styleId="Didascalia">
    <w:name w:val="caption"/>
    <w:basedOn w:val="Normale"/>
    <w:qFormat/>
    <w:rsid w:val="007D31C3"/>
    <w:pPr>
      <w:suppressLineNumbers/>
    </w:pPr>
    <w:rPr>
      <w:rFonts w:cs="Mangal"/>
      <w:i/>
      <w:iCs/>
      <w:szCs w:val="24"/>
    </w:rPr>
  </w:style>
  <w:style w:type="paragraph" w:customStyle="1" w:styleId="Indice">
    <w:name w:val="Indice"/>
    <w:basedOn w:val="Normale"/>
    <w:rsid w:val="007D31C3"/>
    <w:pPr>
      <w:suppressLineNumbers/>
    </w:pPr>
    <w:rPr>
      <w:rFonts w:cs="Mangal"/>
    </w:rPr>
  </w:style>
  <w:style w:type="paragraph" w:customStyle="1" w:styleId="NormalBold">
    <w:name w:val="NormalBold"/>
    <w:basedOn w:val="Normale"/>
    <w:rsid w:val="007D31C3"/>
    <w:pPr>
      <w:widowControl w:val="0"/>
      <w:spacing w:before="0" w:after="0"/>
    </w:pPr>
    <w:rPr>
      <w:rFonts w:eastAsia="Times New Roman"/>
      <w:b/>
    </w:rPr>
  </w:style>
  <w:style w:type="paragraph" w:styleId="Pidipagina">
    <w:name w:val="footer"/>
    <w:basedOn w:val="Normale"/>
    <w:link w:val="PidipaginaCarattere1"/>
    <w:uiPriority w:val="99"/>
    <w:rsid w:val="007D31C3"/>
    <w:pPr>
      <w:tabs>
        <w:tab w:val="center" w:pos="4535"/>
        <w:tab w:val="right" w:pos="9071"/>
        <w:tab w:val="right" w:pos="9921"/>
      </w:tabs>
      <w:spacing w:before="360" w:after="0"/>
      <w:ind w:left="-850" w:right="-850"/>
    </w:pPr>
  </w:style>
  <w:style w:type="character" w:customStyle="1" w:styleId="PidipaginaCarattere1">
    <w:name w:val="Piè di pagina Carattere1"/>
    <w:basedOn w:val="Carpredefinitoparagrafo"/>
    <w:link w:val="Pidipagina"/>
    <w:uiPriority w:val="99"/>
    <w:rsid w:val="007D31C3"/>
    <w:rPr>
      <w:rFonts w:ascii="Times New Roman" w:eastAsia="Calibri" w:hAnsi="Times New Roman" w:cs="Times New Roman"/>
      <w:color w:val="00000A"/>
      <w:kern w:val="1"/>
      <w:sz w:val="24"/>
      <w:lang w:eastAsia="it-IT" w:bidi="it-IT"/>
    </w:rPr>
  </w:style>
  <w:style w:type="paragraph" w:customStyle="1" w:styleId="Testonotaapidipagina1">
    <w:name w:val="Testo nota a piè di pagina1"/>
    <w:basedOn w:val="Normale"/>
    <w:rsid w:val="007D31C3"/>
    <w:pPr>
      <w:spacing w:before="0" w:after="0"/>
      <w:ind w:left="720" w:hanging="720"/>
    </w:pPr>
    <w:rPr>
      <w:sz w:val="20"/>
      <w:szCs w:val="20"/>
    </w:rPr>
  </w:style>
  <w:style w:type="paragraph" w:customStyle="1" w:styleId="Text1">
    <w:name w:val="Text 1"/>
    <w:basedOn w:val="Normale"/>
    <w:rsid w:val="007D31C3"/>
    <w:pPr>
      <w:ind w:left="850"/>
    </w:pPr>
  </w:style>
  <w:style w:type="paragraph" w:customStyle="1" w:styleId="NormalLeft">
    <w:name w:val="Normal Left"/>
    <w:basedOn w:val="Normale"/>
    <w:rsid w:val="007D31C3"/>
  </w:style>
  <w:style w:type="paragraph" w:customStyle="1" w:styleId="Tiret0">
    <w:name w:val="Tiret 0"/>
    <w:basedOn w:val="Normale"/>
    <w:rsid w:val="007D31C3"/>
  </w:style>
  <w:style w:type="paragraph" w:customStyle="1" w:styleId="Tiret1">
    <w:name w:val="Tiret 1"/>
    <w:basedOn w:val="Normale"/>
    <w:rsid w:val="007D31C3"/>
  </w:style>
  <w:style w:type="paragraph" w:customStyle="1" w:styleId="NumPar1">
    <w:name w:val="NumPar 1"/>
    <w:basedOn w:val="Normale"/>
    <w:rsid w:val="007D31C3"/>
  </w:style>
  <w:style w:type="paragraph" w:customStyle="1" w:styleId="NumPar2">
    <w:name w:val="NumPar 2"/>
    <w:basedOn w:val="Normale"/>
    <w:rsid w:val="007D31C3"/>
  </w:style>
  <w:style w:type="paragraph" w:customStyle="1" w:styleId="NumPar3">
    <w:name w:val="NumPar 3"/>
    <w:basedOn w:val="Normale"/>
    <w:rsid w:val="007D31C3"/>
  </w:style>
  <w:style w:type="paragraph" w:customStyle="1" w:styleId="NumPar4">
    <w:name w:val="NumPar 4"/>
    <w:basedOn w:val="Normale"/>
    <w:rsid w:val="007D31C3"/>
  </w:style>
  <w:style w:type="paragraph" w:customStyle="1" w:styleId="ChapterTitle">
    <w:name w:val="ChapterTitle"/>
    <w:basedOn w:val="Normale"/>
    <w:rsid w:val="007D31C3"/>
    <w:pPr>
      <w:keepNext/>
      <w:spacing w:after="360"/>
      <w:jc w:val="center"/>
    </w:pPr>
    <w:rPr>
      <w:b/>
      <w:sz w:val="32"/>
    </w:rPr>
  </w:style>
  <w:style w:type="paragraph" w:customStyle="1" w:styleId="SectionTitle">
    <w:name w:val="SectionTitle"/>
    <w:basedOn w:val="Normale"/>
    <w:rsid w:val="007D31C3"/>
    <w:pPr>
      <w:keepNext/>
      <w:spacing w:after="360"/>
      <w:jc w:val="center"/>
    </w:pPr>
    <w:rPr>
      <w:b/>
      <w:smallCaps/>
      <w:sz w:val="28"/>
    </w:rPr>
  </w:style>
  <w:style w:type="paragraph" w:customStyle="1" w:styleId="Annexetitre">
    <w:name w:val="Annexe titre"/>
    <w:basedOn w:val="Normale"/>
    <w:rsid w:val="007D31C3"/>
    <w:pPr>
      <w:jc w:val="center"/>
    </w:pPr>
    <w:rPr>
      <w:b/>
      <w:u w:val="single"/>
    </w:rPr>
  </w:style>
  <w:style w:type="paragraph" w:customStyle="1" w:styleId="Titrearticle">
    <w:name w:val="Titre article"/>
    <w:basedOn w:val="Normale"/>
    <w:rsid w:val="007D31C3"/>
    <w:pPr>
      <w:keepNext/>
      <w:spacing w:before="360"/>
      <w:jc w:val="center"/>
    </w:pPr>
    <w:rPr>
      <w:i/>
    </w:rPr>
  </w:style>
  <w:style w:type="paragraph" w:styleId="Intestazione">
    <w:name w:val="header"/>
    <w:basedOn w:val="Normale"/>
    <w:link w:val="IntestazioneCarattere1"/>
    <w:rsid w:val="007D31C3"/>
    <w:pPr>
      <w:tabs>
        <w:tab w:val="center" w:pos="4819"/>
        <w:tab w:val="right" w:pos="9638"/>
      </w:tabs>
      <w:spacing w:before="0" w:after="0"/>
    </w:pPr>
  </w:style>
  <w:style w:type="character" w:customStyle="1" w:styleId="IntestazioneCarattere1">
    <w:name w:val="Intestazione Carattere1"/>
    <w:basedOn w:val="Carpredefinitoparagrafo"/>
    <w:link w:val="Intestazione"/>
    <w:rsid w:val="007D31C3"/>
    <w:rPr>
      <w:rFonts w:ascii="Times New Roman" w:eastAsia="Calibri" w:hAnsi="Times New Roman" w:cs="Times New Roman"/>
      <w:color w:val="00000A"/>
      <w:kern w:val="1"/>
      <w:sz w:val="24"/>
      <w:lang w:eastAsia="it-IT" w:bidi="it-IT"/>
    </w:rPr>
  </w:style>
  <w:style w:type="paragraph" w:customStyle="1" w:styleId="Paragrafoelenco1">
    <w:name w:val="Paragrafo elenco1"/>
    <w:basedOn w:val="Normale"/>
    <w:rsid w:val="007D31C3"/>
    <w:pPr>
      <w:ind w:left="720"/>
      <w:contextualSpacing/>
    </w:pPr>
  </w:style>
  <w:style w:type="paragraph" w:customStyle="1" w:styleId="Testofumetto1">
    <w:name w:val="Testo fumetto1"/>
    <w:basedOn w:val="Normale"/>
    <w:rsid w:val="007D31C3"/>
    <w:pPr>
      <w:spacing w:before="0" w:after="0"/>
    </w:pPr>
    <w:rPr>
      <w:rFonts w:ascii="Tahoma" w:hAnsi="Tahoma" w:cs="Tahoma"/>
      <w:sz w:val="16"/>
      <w:szCs w:val="16"/>
    </w:rPr>
  </w:style>
  <w:style w:type="paragraph" w:customStyle="1" w:styleId="NormaleWeb1">
    <w:name w:val="Normale (Web)1"/>
    <w:basedOn w:val="Normale"/>
    <w:rsid w:val="007D31C3"/>
    <w:pPr>
      <w:spacing w:before="280" w:after="280"/>
    </w:pPr>
    <w:rPr>
      <w:rFonts w:eastAsia="Times New Roman"/>
      <w:szCs w:val="24"/>
      <w:lang w:bidi="ar-SA"/>
    </w:rPr>
  </w:style>
  <w:style w:type="paragraph" w:styleId="Testonotaapidipagina">
    <w:name w:val="footnote text"/>
    <w:basedOn w:val="Normale"/>
    <w:link w:val="TestonotaapidipaginaCarattere1"/>
    <w:rsid w:val="007D31C3"/>
  </w:style>
  <w:style w:type="character" w:customStyle="1" w:styleId="TestonotaapidipaginaCarattere1">
    <w:name w:val="Testo nota a piè di pagina Carattere1"/>
    <w:basedOn w:val="Carpredefinitoparagrafo"/>
    <w:link w:val="Testonotaapidipagina"/>
    <w:rsid w:val="007D31C3"/>
    <w:rPr>
      <w:rFonts w:ascii="Times New Roman" w:eastAsia="Calibri" w:hAnsi="Times New Roman" w:cs="Times New Roman"/>
      <w:color w:val="00000A"/>
      <w:kern w:val="1"/>
      <w:sz w:val="24"/>
      <w:lang w:eastAsia="it-IT" w:bidi="it-IT"/>
    </w:rPr>
  </w:style>
  <w:style w:type="paragraph" w:customStyle="1" w:styleId="Contenutotabella">
    <w:name w:val="Contenuto tabella"/>
    <w:basedOn w:val="Normale"/>
    <w:rsid w:val="007D31C3"/>
  </w:style>
  <w:style w:type="paragraph" w:customStyle="1" w:styleId="Titolotabella">
    <w:name w:val="Titolo tabella"/>
    <w:basedOn w:val="Contenutotabella"/>
    <w:rsid w:val="007D31C3"/>
  </w:style>
  <w:style w:type="paragraph" w:customStyle="1" w:styleId="western">
    <w:name w:val="western"/>
    <w:basedOn w:val="Normale"/>
    <w:rsid w:val="007D31C3"/>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7D31C3"/>
  </w:style>
  <w:style w:type="paragraph" w:styleId="Testofumetto">
    <w:name w:val="Balloon Text"/>
    <w:basedOn w:val="Normale"/>
    <w:link w:val="TestofumettoCarattere1"/>
    <w:uiPriority w:val="99"/>
    <w:semiHidden/>
    <w:unhideWhenUsed/>
    <w:rsid w:val="007D31C3"/>
    <w:pPr>
      <w:spacing w:before="0" w:after="0"/>
    </w:pPr>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7D31C3"/>
    <w:rPr>
      <w:rFonts w:ascii="Tahoma" w:eastAsia="Calibri" w:hAnsi="Tahoma" w:cs="Tahoma"/>
      <w:color w:val="00000A"/>
      <w:kern w:val="1"/>
      <w:sz w:val="16"/>
      <w:szCs w:val="16"/>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customXml" Target="../customXml/item2.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osettiegatti.eu/info/norme/statali/2011_0159.htm" TargetMode="External"/><Relationship Id="rId5" Type="http://schemas.openxmlformats.org/officeDocument/2006/relationships/styles" Target="style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6E5AA70F8B90C42872152FEB5C1618C" ma:contentTypeVersion="14" ma:contentTypeDescription="Creare un nuovo documento." ma:contentTypeScope="" ma:versionID="326a87bf9e41d57d7bb48619fe3e559f">
  <xsd:schema xmlns:xsd="http://www.w3.org/2001/XMLSchema" xmlns:xs="http://www.w3.org/2001/XMLSchema" xmlns:p="http://schemas.microsoft.com/office/2006/metadata/properties" xmlns:ns3="e8cff81d-ddf6-4d21-b34d-0a6e33fce772" xmlns:ns4="94864897-b93d-474a-a76d-7f295c5d87ce" targetNamespace="http://schemas.microsoft.com/office/2006/metadata/properties" ma:root="true" ma:fieldsID="602a45e727c8cf543a1cf42716cac09e" ns3:_="" ns4:_="">
    <xsd:import namespace="e8cff81d-ddf6-4d21-b34d-0a6e33fce772"/>
    <xsd:import namespace="94864897-b93d-474a-a76d-7f295c5d87c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cff81d-ddf6-4d21-b34d-0a6e33fce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864897-b93d-474a-a76d-7f295c5d87c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F200B6-B09C-4E60-AA02-BC2EBF2FFF91}">
  <ds:schemaRefs>
    <ds:schemaRef ds:uri="http://schemas.microsoft.com/sharepoint/v3/contenttype/forms"/>
  </ds:schemaRefs>
</ds:datastoreItem>
</file>

<file path=customXml/itemProps2.xml><?xml version="1.0" encoding="utf-8"?>
<ds:datastoreItem xmlns:ds="http://schemas.openxmlformats.org/officeDocument/2006/customXml" ds:itemID="{1FFF9D86-3EF6-453B-8D7C-6FDFB4787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cff81d-ddf6-4d21-b34d-0a6e33fce772"/>
    <ds:schemaRef ds:uri="94864897-b93d-474a-a76d-7f295c5d8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420D65-2331-4DCF-BF2D-9F3A3927369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4864897-b93d-474a-a76d-7f295c5d87ce"/>
    <ds:schemaRef ds:uri="e8cff81d-ddf6-4d21-b34d-0a6e33fce772"/>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6384</Words>
  <Characters>36394</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Min. Giustizia</Company>
  <LinksUpToDate>false</LinksUpToDate>
  <CharactersWithSpaces>42693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Federica Greca</cp:lastModifiedBy>
  <cp:revision>3</cp:revision>
  <dcterms:created xsi:type="dcterms:W3CDTF">2022-08-04T10:20:00Z</dcterms:created>
  <dcterms:modified xsi:type="dcterms:W3CDTF">2022-08-08T09:48:00Z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0x010100C6E5AA70F8B90C42872152FEB5C1618C</vt:lpwstr>
  </property>
</Properties>
</file>